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148DFA1" w14:textId="61A90CE1" w:rsidR="005A7B15" w:rsidRPr="005A7B15" w:rsidRDefault="004E39B8" w:rsidP="005A7B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>
        <w:rPr>
          <w:rFonts w:ascii="Tahoma" w:eastAsia="Times New Roman" w:hAnsi="Tahoma" w:cs="Tahoma"/>
          <w:noProof/>
          <w:bdr w:val="none" w:sz="0" w:space="0" w:color="auto"/>
          <w:lang w:val="pl-PL"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5D8D908F" wp14:editId="2DD50EE4">
                <wp:simplePos x="0" y="0"/>
                <wp:positionH relativeFrom="column">
                  <wp:posOffset>120015</wp:posOffset>
                </wp:positionH>
                <wp:positionV relativeFrom="paragraph">
                  <wp:posOffset>110490</wp:posOffset>
                </wp:positionV>
                <wp:extent cx="1898650" cy="824865"/>
                <wp:effectExtent l="7620" t="12065" r="8255" b="1079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FFF41" w14:textId="77777777" w:rsidR="00DF054E" w:rsidRDefault="00DF054E" w:rsidP="005A7B15"/>
                          <w:p w14:paraId="736043AA" w14:textId="77777777" w:rsidR="00DF054E" w:rsidRDefault="00DF054E" w:rsidP="005A7B15"/>
                          <w:p w14:paraId="4F10D5E8" w14:textId="77777777" w:rsidR="00DF054E" w:rsidRDefault="00DF054E" w:rsidP="005A7B15"/>
                          <w:p w14:paraId="53EAF694" w14:textId="77777777" w:rsidR="00DF054E" w:rsidRDefault="00DF054E" w:rsidP="005A7B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80268AC" w14:textId="77777777" w:rsidR="00DF054E" w:rsidRDefault="00DF054E" w:rsidP="005A7B15">
                            <w:pPr>
                              <w:jc w:val="center"/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D908F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.45pt;margin-top:8.7pt;width:149.5pt;height:64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" strokeweight=".5pt">
                <v:textbox inset=".25pt,.25pt,.25pt,.25pt">
                  <w:txbxContent>
                    <w:p w14:paraId="532FFF41" w14:textId="77777777" w:rsidR="00DF054E" w:rsidRDefault="00DF054E" w:rsidP="005A7B15"/>
                    <w:p w14:paraId="736043AA" w14:textId="77777777" w:rsidR="00DF054E" w:rsidRDefault="00DF054E" w:rsidP="005A7B15"/>
                    <w:p w14:paraId="4F10D5E8" w14:textId="77777777" w:rsidR="00DF054E" w:rsidRDefault="00DF054E" w:rsidP="005A7B15"/>
                    <w:p w14:paraId="53EAF694" w14:textId="77777777" w:rsidR="00DF054E" w:rsidRDefault="00DF054E" w:rsidP="005A7B15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80268AC" w14:textId="77777777" w:rsidR="00DF054E" w:rsidRDefault="00DF054E" w:rsidP="005A7B15">
                      <w:pPr>
                        <w:jc w:val="center"/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73B7F682" w14:textId="647AEF0A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bookmarkStart w:id="1" w:name="_Hlk516172272"/>
      <w:r w:rsidRPr="005A7B1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ZAŁĄCZNIK NR 1 do SWZ</w:t>
      </w:r>
    </w:p>
    <w:bookmarkEnd w:id="1"/>
    <w:p w14:paraId="7378BCF4" w14:textId="4B615039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A220B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19</w:t>
      </w:r>
      <w:r w:rsidR="00583B7F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/202</w:t>
      </w:r>
      <w:r w:rsidR="00A220B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5</w:t>
      </w:r>
    </w:p>
    <w:p w14:paraId="79F5D3D9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right"/>
        <w:rPr>
          <w:rFonts w:ascii="Tahoma" w:eastAsia="Times New Roman" w:hAnsi="Tahoma" w:cs="Tahoma"/>
          <w:b/>
          <w:sz w:val="20"/>
          <w:szCs w:val="20"/>
          <w:bdr w:val="none" w:sz="0" w:space="0" w:color="auto"/>
          <w:shd w:val="clear" w:color="auto" w:fill="FFFF00"/>
          <w:lang w:val="pl-PL" w:eastAsia="ar-SA"/>
        </w:rPr>
      </w:pPr>
    </w:p>
    <w:p w14:paraId="66CD2BBC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right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</w:p>
    <w:p w14:paraId="6813A788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</w:p>
    <w:p w14:paraId="550EFD3F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right"/>
        <w:rPr>
          <w:rFonts w:eastAsia="Times New Roman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>.................., dnia............................</w:t>
      </w:r>
    </w:p>
    <w:p w14:paraId="3B1648DB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bdr w:val="none" w:sz="0" w:space="0" w:color="auto"/>
          <w:lang w:val="pl-PL" w:eastAsia="ar-SA"/>
        </w:rPr>
      </w:pPr>
      <w:r w:rsidRPr="005A7B15">
        <w:rPr>
          <w:rFonts w:eastAsia="Times New Roman"/>
          <w:bdr w:val="none" w:sz="0" w:space="0" w:color="auto"/>
          <w:lang w:val="pl-PL" w:eastAsia="ar-SA"/>
        </w:rPr>
        <w:tab/>
      </w:r>
      <w:r w:rsidRPr="005A7B15">
        <w:rPr>
          <w:rFonts w:eastAsia="Times New Roman"/>
          <w:bdr w:val="none" w:sz="0" w:space="0" w:color="auto"/>
          <w:lang w:val="pl-PL" w:eastAsia="ar-SA"/>
        </w:rPr>
        <w:tab/>
      </w:r>
      <w:r w:rsidRPr="005A7B15">
        <w:rPr>
          <w:rFonts w:eastAsia="Times New Roman"/>
          <w:bdr w:val="none" w:sz="0" w:space="0" w:color="auto"/>
          <w:lang w:val="pl-PL" w:eastAsia="ar-SA"/>
        </w:rPr>
        <w:tab/>
      </w:r>
      <w:r w:rsidRPr="005A7B15">
        <w:rPr>
          <w:rFonts w:eastAsia="Times New Roman"/>
          <w:bdr w:val="none" w:sz="0" w:space="0" w:color="auto"/>
          <w:lang w:val="pl-PL" w:eastAsia="ar-SA"/>
        </w:rPr>
        <w:tab/>
      </w:r>
      <w:r w:rsidRPr="005A7B15">
        <w:rPr>
          <w:rFonts w:eastAsia="Times New Roman"/>
          <w:bdr w:val="none" w:sz="0" w:space="0" w:color="auto"/>
          <w:lang w:val="pl-PL" w:eastAsia="ar-SA"/>
        </w:rPr>
        <w:tab/>
      </w:r>
    </w:p>
    <w:p w14:paraId="339B7BE7" w14:textId="77777777" w:rsidR="00400528" w:rsidRPr="00FF593A" w:rsidRDefault="00400528" w:rsidP="004005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FF593A">
        <w:rPr>
          <w:rFonts w:ascii="Tahoma" w:eastAsia="Times New Roman" w:hAnsi="Tahoma" w:cs="Tahoma"/>
          <w:b/>
          <w:i/>
          <w:sz w:val="20"/>
          <w:szCs w:val="20"/>
          <w:u w:val="single"/>
          <w:bdr w:val="none" w:sz="0" w:space="0" w:color="auto"/>
          <w:lang w:val="pl-PL" w:eastAsia="ar-SA"/>
        </w:rPr>
        <w:t>Zamawiający:</w:t>
      </w:r>
    </w:p>
    <w:p w14:paraId="076B20BD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Zespół Szkół Centrum Kształcenia Rolniczego im. St. Staszica</w:t>
      </w:r>
    </w:p>
    <w:p w14:paraId="33D39B7F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ul. Szkolna 2, 83-115 Swarożyn</w:t>
      </w:r>
    </w:p>
    <w:p w14:paraId="19CBBB0A" w14:textId="1F4A7B5B" w:rsidR="00400528" w:rsidRPr="00FF593A" w:rsidRDefault="00400528" w:rsidP="004005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247" w:firstLine="709"/>
        <w:jc w:val="both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2035BCF4" w14:textId="268ABDAE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536" w:firstLine="420"/>
        <w:jc w:val="both"/>
        <w:rPr>
          <w:rFonts w:eastAsia="Times New Roman"/>
          <w:bdr w:val="none" w:sz="0" w:space="0" w:color="auto"/>
          <w:lang w:val="pl-PL" w:eastAsia="ar-SA"/>
        </w:rPr>
      </w:pPr>
      <w:r w:rsidRPr="005A7B15">
        <w:rPr>
          <w:rFonts w:eastAsia="Times New Roman"/>
          <w:bdr w:val="none" w:sz="0" w:space="0" w:color="auto"/>
          <w:lang w:val="pl-PL" w:eastAsia="ar-SA"/>
        </w:rPr>
        <w:tab/>
      </w:r>
      <w:r w:rsidRPr="005A7B15">
        <w:rPr>
          <w:rFonts w:eastAsia="Times New Roman"/>
          <w:bdr w:val="none" w:sz="0" w:space="0" w:color="auto"/>
          <w:lang w:val="pl-PL" w:eastAsia="ar-SA"/>
        </w:rPr>
        <w:tab/>
      </w:r>
    </w:p>
    <w:p w14:paraId="489EAFF6" w14:textId="77777777" w:rsidR="005A7B15" w:rsidRPr="009740D1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536" w:firstLine="420"/>
        <w:jc w:val="both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ab/>
      </w:r>
    </w:p>
    <w:p w14:paraId="0AD1499C" w14:textId="77777777" w:rsidR="005A7B15" w:rsidRPr="009740D1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center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OFERTA</w:t>
      </w:r>
    </w:p>
    <w:p w14:paraId="1A01A5F7" w14:textId="77777777" w:rsidR="005A7B15" w:rsidRPr="009740D1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center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na</w:t>
      </w:r>
    </w:p>
    <w:p w14:paraId="40B818E1" w14:textId="32A8970D" w:rsid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ascii="Tahoma" w:eastAsia="Times New Roman" w:hAnsi="Tahoma" w:cs="Tahoma"/>
          <w:b/>
          <w:bCs/>
          <w:i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bCs/>
          <w:i/>
          <w:sz w:val="20"/>
          <w:szCs w:val="20"/>
          <w:bdr w:val="none" w:sz="0" w:space="0" w:color="auto"/>
          <w:lang w:val="pl-PL" w:eastAsia="ar-SA"/>
        </w:rPr>
        <w:t>dostawę artykułów żywnościowych oraz art. chemicznych do Zespołu Szkół Centrum Kształcenia Rolniczego im. St. Staszica.</w:t>
      </w:r>
    </w:p>
    <w:p w14:paraId="08B7AB16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ascii="Tahoma" w:eastAsia="Times New Roman" w:hAnsi="Tahoma" w:cs="Tahoma"/>
          <w:b/>
          <w:bCs/>
          <w:i/>
          <w:sz w:val="20"/>
          <w:szCs w:val="20"/>
          <w:bdr w:val="none" w:sz="0" w:space="0" w:color="auto"/>
          <w:lang w:val="pl-PL" w:eastAsia="ar-SA"/>
        </w:rPr>
      </w:pPr>
    </w:p>
    <w:p w14:paraId="66886482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center"/>
        <w:rPr>
          <w:rFonts w:ascii="Tahoma" w:eastAsia="Times New Roman" w:hAnsi="Tahoma" w:cs="Tahoma"/>
          <w:b/>
          <w:bCs/>
          <w:i/>
          <w:sz w:val="20"/>
          <w:szCs w:val="20"/>
          <w:u w:val="single"/>
          <w:bdr w:val="none" w:sz="0" w:space="0" w:color="auto"/>
          <w:lang w:val="pl-PL" w:eastAsia="ar-SA"/>
        </w:rPr>
      </w:pPr>
    </w:p>
    <w:p w14:paraId="19899504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I. Dane dotyczące Wykonawcy:</w:t>
      </w:r>
    </w:p>
    <w:p w14:paraId="076E3E84" w14:textId="77777777" w:rsidR="000178A7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 xml:space="preserve">Pełna nazwa Wykonawcy: …………………........................................................................................... </w:t>
      </w:r>
    </w:p>
    <w:p w14:paraId="4E267C04" w14:textId="2B60F884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>Adres siedziby: ..............................................................................................................................</w:t>
      </w:r>
    </w:p>
    <w:p w14:paraId="35707CD2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>NIP:………………………………………......................REGON……………………….………………………………............</w:t>
      </w:r>
    </w:p>
    <w:p w14:paraId="37715630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>Tel.................................................................Fax...........................................................................</w:t>
      </w:r>
    </w:p>
    <w:p w14:paraId="1204375F" w14:textId="092B2AE9" w:rsid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>Adres e-mail:………………………………………………………………………………………………………………………………</w:t>
      </w:r>
    </w:p>
    <w:p w14:paraId="5819DDCC" w14:textId="77777777" w:rsidR="009740D1" w:rsidRPr="005A7B15" w:rsidRDefault="009740D1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46CCF960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x-none" w:eastAsia="ar-SA"/>
        </w:rPr>
      </w:pPr>
      <w:r w:rsidRPr="005A7B1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II. Cena oferty</w:t>
      </w:r>
    </w:p>
    <w:p w14:paraId="47A35440" w14:textId="0E4EB49E" w:rsidR="00400528" w:rsidRDefault="00400528" w:rsidP="00400528">
      <w:pPr>
        <w:suppressAutoHyphens/>
        <w:jc w:val="both"/>
        <w:rPr>
          <w:rFonts w:ascii="Tahoma" w:hAnsi="Tahoma" w:cs="Tahoma"/>
          <w:sz w:val="20"/>
          <w:szCs w:val="20"/>
          <w:bdr w:val="none" w:sz="0" w:space="0" w:color="auto"/>
          <w:lang w:val="pl-PL" w:eastAsia="ar-SA"/>
        </w:rPr>
      </w:pPr>
      <w:r w:rsidRPr="00583B7F">
        <w:rPr>
          <w:rFonts w:ascii="Tahoma" w:hAnsi="Tahoma" w:cs="Tahoma"/>
          <w:sz w:val="20"/>
          <w:szCs w:val="20"/>
          <w:lang w:val="pl-PL" w:eastAsia="ar-SA"/>
        </w:rPr>
        <w:t xml:space="preserve">W odpowiedzi na ogłoszenie o zamówieniu oferuję/oferujemy spełnienie przedmiotu zamówienia </w:t>
      </w:r>
      <w:r w:rsidRPr="00583B7F">
        <w:rPr>
          <w:rFonts w:ascii="Tahoma" w:hAnsi="Tahoma" w:cs="Tahoma"/>
          <w:sz w:val="20"/>
          <w:szCs w:val="20"/>
          <w:lang w:val="pl-PL" w:eastAsia="ar-SA"/>
        </w:rPr>
        <w:br/>
        <w:t xml:space="preserve">za kwotę podaną w formularzu asortymentowo – cenowym stanowiącym załącznik nr </w:t>
      </w:r>
      <w:r w:rsidR="00583B7F" w:rsidRPr="00583B7F">
        <w:rPr>
          <w:rFonts w:ascii="Tahoma" w:hAnsi="Tahoma" w:cs="Tahoma"/>
          <w:sz w:val="20"/>
          <w:szCs w:val="20"/>
          <w:lang w:val="pl-PL" w:eastAsia="ar-SA"/>
        </w:rPr>
        <w:t xml:space="preserve">4 </w:t>
      </w:r>
      <w:r w:rsidRPr="00583B7F">
        <w:rPr>
          <w:rFonts w:ascii="Tahoma" w:hAnsi="Tahoma" w:cs="Tahoma"/>
          <w:sz w:val="20"/>
          <w:szCs w:val="20"/>
          <w:lang w:val="pl-PL" w:eastAsia="ar-SA"/>
        </w:rPr>
        <w:t>do SWZ.</w:t>
      </w:r>
    </w:p>
    <w:p w14:paraId="5BE6D318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413D3A01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III. Płatność</w:t>
      </w:r>
    </w:p>
    <w:p w14:paraId="64E6FC9F" w14:textId="63DB4C34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b/>
          <w:color w:val="000000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 xml:space="preserve">Zapłata realizowana będzie, przelewem na konto Wykonawcy w okresie </w:t>
      </w:r>
      <w:r w:rsidR="00351A3F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21</w:t>
      </w:r>
      <w:r w:rsidRPr="005A7B15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 dni</w:t>
      </w:r>
      <w:r w:rsidRPr="005A7B15">
        <w:rPr>
          <w:rFonts w:ascii="Tahoma" w:eastAsia="Times New Roman" w:hAnsi="Tahoma" w:cs="Tahoma"/>
          <w:sz w:val="20"/>
          <w:szCs w:val="20"/>
          <w:bdr w:val="none" w:sz="0" w:space="0" w:color="auto"/>
          <w:lang w:val="pl-PL" w:eastAsia="ar-SA"/>
        </w:rPr>
        <w:t xml:space="preserve"> od daty otrzymania prawidłowo wystawionej faktury VAT przez Zamawiającego. Na fakturze powinien znajdować się numer umowy, której faktura dotyczy.</w:t>
      </w:r>
    </w:p>
    <w:p w14:paraId="0C764BD0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b/>
          <w:color w:val="000000"/>
          <w:sz w:val="20"/>
          <w:szCs w:val="20"/>
          <w:bdr w:val="none" w:sz="0" w:space="0" w:color="auto"/>
          <w:lang w:val="pl-PL" w:eastAsia="ar-SA"/>
        </w:rPr>
      </w:pPr>
    </w:p>
    <w:p w14:paraId="31471B31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b/>
          <w:color w:val="000000"/>
          <w:sz w:val="20"/>
          <w:szCs w:val="20"/>
          <w:bdr w:val="none" w:sz="0" w:space="0" w:color="auto"/>
          <w:lang w:val="pl-PL" w:eastAsia="ar-SA"/>
        </w:rPr>
        <w:t>IV. Podwykonawca:</w:t>
      </w:r>
    </w:p>
    <w:p w14:paraId="0FEAFC39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Informujemy, że zamierzamy powierzyć wykonanie części zamówienia podwykonawcy:</w:t>
      </w:r>
    </w:p>
    <w:p w14:paraId="44DACCE1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7324"/>
        </w:tabs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1.Zakres usług oraz nazwy firm i adresy podwykonawców</w:t>
      </w:r>
      <w:r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 xml:space="preserve"> – o ile są znani</w:t>
      </w:r>
      <w:r w:rsidRPr="005A7B15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 xml:space="preserve">: </w:t>
      </w:r>
    </w:p>
    <w:p w14:paraId="18F2BA18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7324"/>
        </w:tabs>
        <w:suppressAutoHyphens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32D9E2D7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vertAlign w:val="superscript"/>
          <w:lang w:val="pl-PL" w:eastAsia="ar-SA"/>
        </w:rPr>
      </w:pPr>
      <w:r w:rsidRPr="005A7B15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6BE02DD1" w14:textId="7777777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5A7B15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vertAlign w:val="superscript"/>
          <w:lang w:val="pl-PL" w:eastAsia="ar-SA"/>
        </w:rPr>
        <w:t>*)</w:t>
      </w:r>
      <w:r w:rsidRPr="005A7B15">
        <w:rPr>
          <w:rFonts w:ascii="Tahoma" w:eastAsia="Times New Roman" w:hAnsi="Tahoma" w:cs="Tahoma"/>
          <w:i/>
          <w:iCs/>
          <w:color w:val="000000"/>
          <w:sz w:val="20"/>
          <w:szCs w:val="20"/>
          <w:bdr w:val="none" w:sz="0" w:space="0" w:color="auto"/>
          <w:lang w:val="pl-PL"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D3D83D2" w14:textId="5D60CF37" w:rsidR="005A7B15" w:rsidRPr="005A7B15" w:rsidRDefault="005A7B15" w:rsidP="005A7B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</w:p>
    <w:p w14:paraId="336EF366" w14:textId="1114933A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b/>
          <w:color w:val="000000"/>
          <w:sz w:val="20"/>
          <w:szCs w:val="20"/>
          <w:bdr w:val="none" w:sz="0" w:space="0" w:color="auto"/>
          <w:lang w:val="pl-PL" w:eastAsia="ar-SA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bdr w:val="none" w:sz="0" w:space="0" w:color="auto"/>
          <w:lang w:val="pl-PL" w:eastAsia="ar-SA"/>
        </w:rPr>
        <w:t>V</w:t>
      </w:r>
      <w:r w:rsidRPr="009740D1">
        <w:rPr>
          <w:rFonts w:ascii="Tahoma" w:eastAsia="Times New Roman" w:hAnsi="Tahoma" w:cs="Tahoma"/>
          <w:b/>
          <w:color w:val="000000"/>
          <w:sz w:val="20"/>
          <w:szCs w:val="20"/>
          <w:bdr w:val="none" w:sz="0" w:space="0" w:color="auto"/>
          <w:lang w:val="pl-PL" w:eastAsia="ar-SA"/>
        </w:rPr>
        <w:t>. Poleganie na zasobach podmiotów trzecich:</w:t>
      </w:r>
    </w:p>
    <w:p w14:paraId="427C54C4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Informujemy, że będziemy polegać na zasobach podmiotu trzeciego:</w:t>
      </w:r>
    </w:p>
    <w:p w14:paraId="36CCAC56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7324"/>
        </w:tabs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 xml:space="preserve">1.Nazwa podmiotu: </w:t>
      </w:r>
    </w:p>
    <w:p w14:paraId="64FC1D81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7324"/>
        </w:tabs>
        <w:suppressAutoHyphens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3704DBE5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5074A799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</w:tabs>
        <w:suppressAutoHyphens/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color w:val="000000"/>
          <w:sz w:val="20"/>
          <w:szCs w:val="20"/>
          <w:bdr w:val="none" w:sz="0" w:space="0" w:color="auto"/>
          <w:vertAlign w:val="superscript"/>
          <w:lang w:val="pl-PL" w:eastAsia="ar-SA"/>
        </w:rPr>
        <w:t>*)</w:t>
      </w:r>
      <w:r w:rsidRPr="009740D1">
        <w:rPr>
          <w:rFonts w:ascii="Tahoma" w:eastAsia="Times New Roman" w:hAnsi="Tahoma" w:cs="Tahoma"/>
          <w:i/>
          <w:iCs/>
          <w:color w:val="000000"/>
          <w:sz w:val="20"/>
          <w:szCs w:val="20"/>
          <w:bdr w:val="none" w:sz="0" w:space="0" w:color="auto"/>
          <w:lang w:val="pl-PL" w:eastAsia="ar-SA"/>
        </w:rPr>
        <w:t xml:space="preserve">w przypadku nie wypełnienia ww. punktu Zamawiający uzna, że wykonawca nie będzie polegał na zasobach podmiotu trzeciego.  </w:t>
      </w:r>
    </w:p>
    <w:p w14:paraId="264E7665" w14:textId="65FA6531" w:rsid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</w:p>
    <w:p w14:paraId="5208FE70" w14:textId="3E15EF45" w:rsid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</w:p>
    <w:p w14:paraId="6A890913" w14:textId="262E0408" w:rsid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</w:p>
    <w:p w14:paraId="351CE391" w14:textId="735EBAF1" w:rsid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</w:p>
    <w:p w14:paraId="7A80B48E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</w:p>
    <w:p w14:paraId="2B20C40E" w14:textId="4668844F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  <w:r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  <w:t>V</w:t>
      </w:r>
      <w:r w:rsidRPr="009740D1"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  <w:t>I. Ponadto oświadczam(y), że:</w:t>
      </w:r>
    </w:p>
    <w:p w14:paraId="230E0BE1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rPr>
          <w:rFonts w:ascii="Tahoma" w:eastAsia="Tahoma" w:hAnsi="Tahoma" w:cs="Tahoma"/>
          <w:b/>
          <w:color w:val="000000"/>
          <w:sz w:val="20"/>
          <w:szCs w:val="20"/>
          <w:u w:val="single"/>
          <w:bdr w:val="none" w:sz="0" w:space="0" w:color="auto"/>
          <w:lang w:eastAsia="zh-CN"/>
        </w:rPr>
      </w:pPr>
    </w:p>
    <w:p w14:paraId="6CEA7274" w14:textId="77777777" w:rsidR="009740D1" w:rsidRPr="009740D1" w:rsidRDefault="009740D1" w:rsidP="00C43BC5">
      <w:pPr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/>
        <w:jc w:val="both"/>
        <w:rPr>
          <w:rFonts w:ascii="Tahoma" w:eastAsia="Tahoma" w:hAnsi="Tahoma" w:cs="Tahoma"/>
          <w:b/>
          <w:sz w:val="20"/>
          <w:szCs w:val="20"/>
          <w:u w:val="single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Jesteśmy:</w:t>
      </w:r>
    </w:p>
    <w:p w14:paraId="7935C36C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720"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</w:p>
    <w:tbl>
      <w:tblPr>
        <w:tblW w:w="5920" w:type="dxa"/>
        <w:tblInd w:w="284" w:type="dxa"/>
        <w:tblLayout w:type="fixed"/>
        <w:tblLook w:val="0400" w:firstRow="0" w:lastRow="0" w:firstColumn="0" w:lastColumn="0" w:noHBand="0" w:noVBand="1"/>
      </w:tblPr>
      <w:tblGrid>
        <w:gridCol w:w="4885"/>
        <w:gridCol w:w="1035"/>
      </w:tblGrid>
      <w:tr w:rsidR="009740D1" w:rsidRPr="009740D1" w14:paraId="3FF09110" w14:textId="77777777" w:rsidTr="00B545D3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70D08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mikroprzedsiębiorstwem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BBD0E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  <w:tr w:rsidR="009740D1" w:rsidRPr="009740D1" w14:paraId="51CF01D4" w14:textId="77777777" w:rsidTr="00B545D3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9D786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małym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DF8D0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  <w:tr w:rsidR="009740D1" w:rsidRPr="009740D1" w14:paraId="1062FBFF" w14:textId="77777777" w:rsidTr="00B545D3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F9AF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średnim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875FB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  <w:tr w:rsidR="009740D1" w:rsidRPr="009740D1" w14:paraId="5D9F5E76" w14:textId="77777777" w:rsidTr="00B545D3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A28FF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dużym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A3CA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  <w:tr w:rsidR="009740D1" w:rsidRPr="009740D1" w14:paraId="4D6BE904" w14:textId="77777777" w:rsidTr="00B545D3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7CC27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jednoosobową działalnością gospodarczą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FD49A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  <w:tr w:rsidR="009740D1" w:rsidRPr="009740D1" w14:paraId="60F854CD" w14:textId="77777777" w:rsidTr="00B545D3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72CD3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osobą fizyczną nieprowadzącą działalności gospod.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F637C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  <w:tr w:rsidR="009740D1" w:rsidRPr="009740D1" w14:paraId="78C222CD" w14:textId="77777777" w:rsidTr="00B545D3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A24A0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inny rodzaj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BD409" w14:textId="77777777" w:rsidR="009740D1" w:rsidRPr="009740D1" w:rsidRDefault="009740D1" w:rsidP="009740D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auto"/>
                <w:bar w:val="none" w:sz="0" w:color="auto"/>
              </w:pBdr>
              <w:suppressAutoHyphens/>
              <w:jc w:val="both"/>
              <w:rPr>
                <w:rFonts w:ascii="Tahoma" w:eastAsia="Tahoma" w:hAnsi="Tahoma" w:cs="Tahoma"/>
                <w:color w:val="000000"/>
                <w:bdr w:val="none" w:sz="0" w:space="0" w:color="auto"/>
                <w:lang w:eastAsia="zh-CN"/>
              </w:rPr>
            </w:pPr>
            <w:r w:rsidRPr="009740D1">
              <w:rPr>
                <w:rFonts w:ascii="Tahoma" w:eastAsia="Tahoma" w:hAnsi="Tahoma" w:cs="Tahoma"/>
                <w:color w:val="000000"/>
                <w:sz w:val="20"/>
                <w:szCs w:val="20"/>
                <w:bdr w:val="none" w:sz="0" w:space="0" w:color="auto"/>
                <w:lang w:eastAsia="zh-CN"/>
              </w:rPr>
              <w:t> </w:t>
            </w:r>
          </w:p>
        </w:tc>
      </w:tr>
    </w:tbl>
    <w:p w14:paraId="4ABE01E4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spacing w:before="280" w:after="280"/>
        <w:jc w:val="both"/>
        <w:rPr>
          <w:rFonts w:ascii="Tahoma" w:eastAsia="Tahoma" w:hAnsi="Tahoma" w:cs="Tahoma"/>
          <w:color w:val="00000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  <w:t xml:space="preserve">    * - zaznaczyć odpowiednie</w:t>
      </w:r>
    </w:p>
    <w:p w14:paraId="765B658F" w14:textId="77777777" w:rsidR="009740D1" w:rsidRPr="009740D1" w:rsidRDefault="009740D1" w:rsidP="00C43BC5">
      <w:pPr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/>
        <w:ind w:left="284" w:hanging="284"/>
        <w:jc w:val="both"/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 xml:space="preserve">Pochodzę z innego państwa członkowskiego Unii Europejskiej: </w:t>
      </w:r>
      <w:r w:rsidRPr="009740D1"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  <w:t xml:space="preserve">TAK   NIE – </w:t>
      </w:r>
      <w:r w:rsidRPr="009740D1">
        <w:rPr>
          <w:rFonts w:ascii="Tahoma" w:eastAsia="Tahoma" w:hAnsi="Tahoma" w:cs="Tahoma"/>
          <w:b/>
          <w:sz w:val="20"/>
          <w:szCs w:val="20"/>
          <w:u w:val="single"/>
          <w:bdr w:val="none" w:sz="0" w:space="0" w:color="auto"/>
          <w:lang w:eastAsia="zh-CN"/>
        </w:rPr>
        <w:t>odpowiednie zakreślić.</w:t>
      </w:r>
    </w:p>
    <w:p w14:paraId="2B542812" w14:textId="77777777" w:rsidR="009740D1" w:rsidRPr="009740D1" w:rsidRDefault="009740D1" w:rsidP="00C43BC5">
      <w:pPr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/>
        <w:ind w:left="284" w:hanging="284"/>
        <w:jc w:val="both"/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 xml:space="preserve">Pochodzę z innego państwa nie będącego członkiem Unii Europejskiej: </w:t>
      </w:r>
      <w:r w:rsidRPr="009740D1"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  <w:t xml:space="preserve">TAK   NIE – </w:t>
      </w:r>
      <w:r w:rsidRPr="009740D1">
        <w:rPr>
          <w:rFonts w:ascii="Tahoma" w:eastAsia="Tahoma" w:hAnsi="Tahoma" w:cs="Tahoma"/>
          <w:b/>
          <w:sz w:val="20"/>
          <w:szCs w:val="20"/>
          <w:u w:val="single"/>
          <w:bdr w:val="none" w:sz="0" w:space="0" w:color="auto"/>
          <w:lang w:eastAsia="zh-CN"/>
        </w:rPr>
        <w:t>odpowiednie zakreślić.</w:t>
      </w:r>
    </w:p>
    <w:p w14:paraId="5691FD99" w14:textId="77777777" w:rsidR="009740D1" w:rsidRPr="009740D1" w:rsidRDefault="009740D1" w:rsidP="00C43BC5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Wybór oferty prowadzi/nie prowadzi</w:t>
      </w: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vertAlign w:val="superscript"/>
          <w:lang w:eastAsia="zh-CN"/>
        </w:rPr>
        <w:t xml:space="preserve"> </w:t>
      </w: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do powstania u Zamawiającego obowiązku podatkowego:</w:t>
      </w:r>
    </w:p>
    <w:p w14:paraId="39BAC63A" w14:textId="77777777" w:rsidR="009740D1" w:rsidRPr="009740D1" w:rsidRDefault="009740D1" w:rsidP="00C43BC5">
      <w:pPr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4D536B46" w14:textId="77777777" w:rsidR="009740D1" w:rsidRPr="009740D1" w:rsidRDefault="009740D1" w:rsidP="00C43BC5">
      <w:pPr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ind w:left="709" w:hanging="65"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Wartość towaru lub usługi bez kwoty podatku VAT: ……………..…………………………………………….</w:t>
      </w:r>
    </w:p>
    <w:p w14:paraId="14472BDB" w14:textId="77777777" w:rsidR="009740D1" w:rsidRPr="009740D1" w:rsidRDefault="009740D1" w:rsidP="00C43BC5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280" w:after="119"/>
        <w:ind w:left="284" w:hanging="284"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  <w:t>Oświadczam, że wypełniłem obowiązki informacyjne przewidziane w art. 13 lub art. 14 RODO</w:t>
      </w: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vertAlign w:val="superscript"/>
          <w:lang w:eastAsia="zh-CN"/>
        </w:rPr>
        <w:t>1)</w:t>
      </w: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  <w:t xml:space="preserve"> wobec osób fizycznych, </w:t>
      </w: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od których dane osobowe bezpośrednio lub pośrednio pozyskałem</w:t>
      </w: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  <w:t xml:space="preserve"> w celu ubiegania się o udzielenie zamówienia publicznego w niniejszym postępowaniu</w:t>
      </w: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.*</w:t>
      </w:r>
    </w:p>
    <w:p w14:paraId="096A38B8" w14:textId="77777777" w:rsidR="009740D1" w:rsidRPr="009740D1" w:rsidRDefault="009740D1" w:rsidP="00C43BC5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284" w:hanging="284"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 xml:space="preserve">Zapoznałem się ze wszystkimi warunkami określonymi w SWZ oraz we Wzorze umowy i akceptuje je w całości. </w:t>
      </w:r>
    </w:p>
    <w:p w14:paraId="4B0E9B3F" w14:textId="77777777" w:rsidR="009740D1" w:rsidRPr="009740D1" w:rsidRDefault="009740D1" w:rsidP="00C43BC5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284" w:hanging="284"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 xml:space="preserve">Uważam się za związanego ofertą przez </w:t>
      </w:r>
      <w:r w:rsidRPr="009740D1"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  <w:t>30 dni</w:t>
      </w: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 xml:space="preserve"> od dnia, w którym dokonano otwarcia ofert,</w:t>
      </w:r>
    </w:p>
    <w:p w14:paraId="0A66A6C4" w14:textId="77777777" w:rsidR="009740D1" w:rsidRPr="009740D1" w:rsidRDefault="009740D1" w:rsidP="00C43BC5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ind w:left="284" w:hanging="284"/>
        <w:jc w:val="both"/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W przypadku wyboru oferty jako najkorzystniejszej w przedmiotowym postępowaniu o udzielenie zamówienia publicznego zobowiązuje się do zawarcia pisemnej umowy w brzmieniu zgodnym ze Wzorem zawartym w SWZ, w siedzibie Zamawiającego, w terminie przez niego wyznaczonym.</w:t>
      </w:r>
    </w:p>
    <w:p w14:paraId="1F186FBE" w14:textId="77777777" w:rsidR="009740D1" w:rsidRPr="009740D1" w:rsidRDefault="009740D1" w:rsidP="00C43BC5">
      <w:pPr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284" w:hanging="284"/>
        <w:jc w:val="both"/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  <w:t>Niniejsza oferta zawiera na stronach nr od ____ do ____ informacje stanowiące tajemnicę przedsiębiorstwa w rozumieniu przepisów ustawy z dnia 16 kwietnia 1993 r. o zwalczaniu nieuczciwej konkurencji (tekst jednolity Dz. U. z 2017 r., poz. 933 z późn. zm.) i nie mogą być udostępniane. Na okoliczność tego wykazuję skuteczność takiego zastrzeżenia w oparciu o przepisy art. 11 ust. 4 ustawy z dnia 16 kwietnia 1993 r. o zwalczaniu nieuczciwej konkurencji (tekst jednolity Dz. U. z 2017 r., poz. 933 z późn. zm.) w oparciu o następujące uzasadnienie:</w:t>
      </w:r>
    </w:p>
    <w:p w14:paraId="07838AE4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284"/>
        <w:jc w:val="both"/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b/>
          <w:sz w:val="20"/>
          <w:szCs w:val="20"/>
          <w:bdr w:val="none" w:sz="0" w:space="0" w:color="auto"/>
          <w:lang w:eastAsia="zh-CN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.……………………………………………………………………………………….……………</w:t>
      </w:r>
      <w:r w:rsidRPr="009740D1">
        <w:rPr>
          <w:rFonts w:ascii="Tahoma" w:eastAsia="Tahoma" w:hAnsi="Tahoma" w:cs="Tahoma"/>
          <w:b/>
          <w:color w:val="000000"/>
          <w:sz w:val="20"/>
          <w:szCs w:val="20"/>
          <w:bdr w:val="none" w:sz="0" w:space="0" w:color="auto"/>
          <w:lang w:eastAsia="zh-CN"/>
        </w:rPr>
        <w:t>…………...</w:t>
      </w:r>
    </w:p>
    <w:p w14:paraId="5C740F83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6372" w:hanging="5664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</w:p>
    <w:p w14:paraId="6B8407C1" w14:textId="77777777" w:rsidR="009740D1" w:rsidRPr="009740D1" w:rsidRDefault="009740D1" w:rsidP="009740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spacing w:before="280" w:after="119" w:line="276" w:lineRule="auto"/>
        <w:ind w:left="142" w:hanging="142"/>
        <w:jc w:val="both"/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  <w:t xml:space="preserve">* W przypadku gdy wykonawca </w:t>
      </w:r>
      <w:r w:rsidRPr="009740D1">
        <w:rPr>
          <w:rFonts w:ascii="Tahoma" w:eastAsia="Tahoma" w:hAnsi="Tahoma" w:cs="Tahoma"/>
          <w:sz w:val="20"/>
          <w:szCs w:val="20"/>
          <w:bdr w:val="none" w:sz="0" w:space="0" w:color="auto"/>
          <w:lang w:eastAsia="zh-C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2A57EC" w14:textId="77777777" w:rsidR="009740D1" w:rsidRPr="009740D1" w:rsidRDefault="009740D1" w:rsidP="009740D1">
      <w:pPr>
        <w:pBdr>
          <w:bar w:val="none" w:sz="0" w:color="auto"/>
        </w:pBdr>
        <w:suppressAutoHyphens/>
        <w:jc w:val="both"/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</w:pP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vertAlign w:val="superscript"/>
          <w:lang w:eastAsia="zh-CN"/>
        </w:rPr>
        <w:t xml:space="preserve">1) </w:t>
      </w:r>
      <w:r w:rsidRPr="009740D1">
        <w:rPr>
          <w:rFonts w:ascii="Tahoma" w:eastAsia="Tahoma" w:hAnsi="Tahoma" w:cs="Tahoma"/>
          <w:color w:val="000000"/>
          <w:sz w:val="20"/>
          <w:szCs w:val="20"/>
          <w:bdr w:val="none" w:sz="0" w:space="0" w:color="auto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F7677C" w14:textId="2E5B228A" w:rsidR="00CB6620" w:rsidRDefault="00CB6620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7948C8CB" w14:textId="784C0A94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83ED344" w14:textId="3D3BA927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34D501A7" w14:textId="6AAD3E41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33A349C" w14:textId="3B00F4DA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2EBE212B" w14:textId="4F0B3D85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7D43FB6B" w14:textId="34112B7D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1BE1861" w14:textId="44B9FD08" w:rsidR="009740D1" w:rsidRDefault="009740D1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703970E9" w14:textId="6F4B4187" w:rsidR="005A7B15" w:rsidRDefault="005A7B15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6AD8078" w14:textId="3087CC0A" w:rsidR="00035248" w:rsidRPr="002A3658" w:rsidRDefault="004E39B8" w:rsidP="00FD696B">
      <w:pPr>
        <w:widowControl w:val="0"/>
        <w:suppressAutoHyphens/>
        <w:autoSpaceDE w:val="0"/>
        <w:rPr>
          <w:rFonts w:ascii="Tahoma" w:hAnsi="Tahoma" w:cs="Tahoma"/>
          <w:b/>
          <w:color w:val="000000"/>
          <w:sz w:val="20"/>
          <w:lang w:val="pl-PL" w:eastAsia="ar-SA"/>
        </w:rPr>
      </w:pPr>
      <w:r>
        <w:rPr>
          <w:rFonts w:ascii="Tahoma" w:hAnsi="Tahoma" w:cs="Tahoma"/>
          <w:noProof/>
          <w:color w:val="000000"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 wp14:anchorId="1AEFAB92" wp14:editId="2AA90093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1903095" cy="772160"/>
                <wp:effectExtent l="0" t="0" r="1905" b="889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5B82A" w14:textId="77777777" w:rsidR="00DF054E" w:rsidRDefault="00DF054E" w:rsidP="00FD69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79707D0" w14:textId="77777777" w:rsidR="00DF054E" w:rsidRDefault="00DF054E" w:rsidP="00FD69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8138743" w14:textId="77777777" w:rsidR="00DF054E" w:rsidRDefault="00DF054E" w:rsidP="00FD69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038E0DE" w14:textId="77777777" w:rsidR="00DF054E" w:rsidRDefault="00DF054E" w:rsidP="00FD69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1178215" w14:textId="77777777" w:rsidR="00DF054E" w:rsidRDefault="00DF054E" w:rsidP="00FD69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DE64CDF" w14:textId="77777777" w:rsidR="00DF054E" w:rsidRPr="00FD696B" w:rsidRDefault="00DF054E" w:rsidP="00FD696B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 w:rsidRPr="00FD696B"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(pieczęć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Wy</w:t>
                            </w:r>
                            <w:r w:rsidRPr="00FD696B"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konawcy)</w:t>
                            </w:r>
                          </w:p>
                          <w:p w14:paraId="672000C5" w14:textId="77777777" w:rsidR="00DF054E" w:rsidRPr="00FD696B" w:rsidRDefault="00DF054E" w:rsidP="00FD696B">
                            <w:pPr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FAB92" id="Text Box 20" o:spid="_x0000_s1027" type="#_x0000_t202" style="position:absolute;margin-left:7.2pt;margin-top:1.4pt;width:149.85pt;height:60.8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" strokeweight=".5pt">
                <v:textbox inset=".25pt,.25pt,.25pt,.25pt">
                  <w:txbxContent>
                    <w:p w14:paraId="53A5B82A" w14:textId="77777777" w:rsidR="00DF054E" w:rsidRDefault="00DF054E" w:rsidP="00FD69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79707D0" w14:textId="77777777" w:rsidR="00DF054E" w:rsidRDefault="00DF054E" w:rsidP="00FD69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8138743" w14:textId="77777777" w:rsidR="00DF054E" w:rsidRDefault="00DF054E" w:rsidP="00FD69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038E0DE" w14:textId="77777777" w:rsidR="00DF054E" w:rsidRDefault="00DF054E" w:rsidP="00FD69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61178215" w14:textId="77777777" w:rsidR="00DF054E" w:rsidRDefault="00DF054E" w:rsidP="00FD69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5DE64CDF" w14:textId="77777777" w:rsidR="00DF054E" w:rsidRPr="00FD696B" w:rsidRDefault="00DF054E" w:rsidP="00FD696B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 w:rsidRPr="00FD696B"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(pieczęć </w:t>
                      </w: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Wy</w:t>
                      </w:r>
                      <w:r w:rsidRPr="00FD696B"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konawcy)</w:t>
                      </w:r>
                    </w:p>
                    <w:p w14:paraId="672000C5" w14:textId="77777777" w:rsidR="00DF054E" w:rsidRPr="00FD696B" w:rsidRDefault="00DF054E" w:rsidP="00FD696B">
                      <w:pPr>
                        <w:rPr>
                          <w:lang w:val="pl-P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26761A" w14:textId="77777777" w:rsidR="00035248" w:rsidRPr="002A3658" w:rsidRDefault="00035248" w:rsidP="006646C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  <w:r w:rsidRPr="002A3658">
        <w:rPr>
          <w:rFonts w:ascii="Tahoma" w:hAnsi="Tahoma" w:cs="Tahoma"/>
          <w:b/>
          <w:color w:val="000000"/>
          <w:sz w:val="20"/>
          <w:lang w:val="pl-PL" w:eastAsia="ar-SA"/>
        </w:rPr>
        <w:t xml:space="preserve">ZAŁĄCZNIK NR </w:t>
      </w:r>
      <w:r w:rsidR="00D81456">
        <w:rPr>
          <w:rFonts w:ascii="Tahoma" w:hAnsi="Tahoma" w:cs="Tahoma"/>
          <w:b/>
          <w:color w:val="000000"/>
          <w:sz w:val="20"/>
          <w:lang w:val="pl-PL" w:eastAsia="ar-SA"/>
        </w:rPr>
        <w:t>2</w:t>
      </w:r>
      <w:r w:rsidRPr="002A3658">
        <w:rPr>
          <w:rFonts w:ascii="Tahoma" w:hAnsi="Tahoma" w:cs="Tahoma"/>
          <w:b/>
          <w:color w:val="000000"/>
          <w:sz w:val="20"/>
          <w:lang w:val="pl-PL" w:eastAsia="ar-SA"/>
        </w:rPr>
        <w:t xml:space="preserve"> do SWZ</w:t>
      </w:r>
    </w:p>
    <w:p w14:paraId="438D9C9C" w14:textId="698E57FD" w:rsidR="00035248" w:rsidRPr="002A3658" w:rsidRDefault="00035248" w:rsidP="006646C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  <w:r w:rsidRPr="002A3658">
        <w:rPr>
          <w:rFonts w:ascii="Tahoma" w:hAnsi="Tahoma" w:cs="Tahoma"/>
          <w:b/>
          <w:color w:val="000000"/>
          <w:sz w:val="20"/>
          <w:lang w:val="pl-PL" w:eastAsia="ar-SA"/>
        </w:rPr>
        <w:t xml:space="preserve">NS: </w:t>
      </w:r>
      <w:r w:rsidR="00A220B0">
        <w:rPr>
          <w:rFonts w:ascii="Tahoma" w:hAnsi="Tahoma" w:cs="Tahoma"/>
          <w:b/>
          <w:color w:val="000000"/>
          <w:sz w:val="20"/>
          <w:lang w:val="pl-PL" w:eastAsia="ar-SA"/>
        </w:rPr>
        <w:t>19</w:t>
      </w:r>
      <w:r w:rsidR="00583B7F">
        <w:rPr>
          <w:rFonts w:ascii="Tahoma" w:hAnsi="Tahoma" w:cs="Tahoma"/>
          <w:b/>
          <w:color w:val="000000"/>
          <w:sz w:val="20"/>
          <w:lang w:val="pl-PL" w:eastAsia="ar-SA"/>
        </w:rPr>
        <w:t>/202</w:t>
      </w:r>
      <w:r w:rsidR="00A220B0">
        <w:rPr>
          <w:rFonts w:ascii="Tahoma" w:hAnsi="Tahoma" w:cs="Tahoma"/>
          <w:b/>
          <w:color w:val="000000"/>
          <w:sz w:val="20"/>
          <w:lang w:val="pl-PL" w:eastAsia="ar-SA"/>
        </w:rPr>
        <w:t>5</w:t>
      </w:r>
    </w:p>
    <w:p w14:paraId="2ABDEC5B" w14:textId="77777777" w:rsidR="00035248" w:rsidRPr="002A3658" w:rsidRDefault="00035248" w:rsidP="00035248">
      <w:pPr>
        <w:suppressAutoHyphens/>
        <w:spacing w:line="360" w:lineRule="auto"/>
        <w:jc w:val="right"/>
        <w:rPr>
          <w:rFonts w:ascii="Tahoma" w:hAnsi="Tahoma" w:cs="Tahoma"/>
          <w:color w:val="000000"/>
          <w:sz w:val="20"/>
          <w:lang w:val="pl-PL" w:eastAsia="ar-SA"/>
        </w:rPr>
      </w:pPr>
    </w:p>
    <w:p w14:paraId="5321372C" w14:textId="77777777" w:rsidR="00035248" w:rsidRPr="002A3658" w:rsidRDefault="00035248" w:rsidP="00035248">
      <w:pPr>
        <w:suppressAutoHyphens/>
        <w:spacing w:line="360" w:lineRule="auto"/>
        <w:jc w:val="right"/>
        <w:rPr>
          <w:rFonts w:ascii="Tahoma" w:hAnsi="Tahoma" w:cs="Tahoma"/>
          <w:color w:val="000000"/>
          <w:sz w:val="20"/>
          <w:lang w:val="pl-PL" w:eastAsia="ar-SA"/>
        </w:rPr>
      </w:pPr>
      <w:r w:rsidRPr="002A3658">
        <w:rPr>
          <w:rFonts w:ascii="Tahoma" w:hAnsi="Tahoma" w:cs="Tahoma"/>
          <w:color w:val="000000"/>
          <w:sz w:val="20"/>
          <w:lang w:val="pl-PL" w:eastAsia="ar-SA"/>
        </w:rPr>
        <w:t>..................Dnia............................</w:t>
      </w:r>
    </w:p>
    <w:p w14:paraId="3C4E8434" w14:textId="77777777" w:rsidR="00035248" w:rsidRPr="002A3658" w:rsidRDefault="00035248" w:rsidP="00035248">
      <w:pPr>
        <w:suppressAutoHyphens/>
        <w:spacing w:line="360" w:lineRule="auto"/>
        <w:ind w:left="4956"/>
        <w:rPr>
          <w:rFonts w:ascii="Tahoma" w:hAnsi="Tahoma" w:cs="Tahoma"/>
          <w:b/>
          <w:i/>
          <w:color w:val="000000"/>
          <w:sz w:val="20"/>
          <w:szCs w:val="20"/>
          <w:lang w:val="pl-PL" w:eastAsia="ar-SA"/>
        </w:rPr>
      </w:pPr>
    </w:p>
    <w:p w14:paraId="24A5186C" w14:textId="77777777" w:rsid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bdr w:val="none" w:sz="0" w:space="0" w:color="auto"/>
          <w:lang w:val="pl-PL" w:eastAsia="ar-SA"/>
        </w:rPr>
      </w:pPr>
    </w:p>
    <w:p w14:paraId="4FFCD91B" w14:textId="77777777" w:rsid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bdr w:val="none" w:sz="0" w:space="0" w:color="auto"/>
          <w:lang w:val="pl-PL" w:eastAsia="ar-SA"/>
        </w:rPr>
      </w:pPr>
    </w:p>
    <w:p w14:paraId="0E10DD04" w14:textId="6CA6A460" w:rsidR="009740D1" w:rsidRPr="00FF593A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FF593A">
        <w:rPr>
          <w:rFonts w:ascii="Tahoma" w:eastAsia="Times New Roman" w:hAnsi="Tahoma" w:cs="Tahoma"/>
          <w:b/>
          <w:i/>
          <w:sz w:val="20"/>
          <w:szCs w:val="20"/>
          <w:u w:val="single"/>
          <w:bdr w:val="none" w:sz="0" w:space="0" w:color="auto"/>
          <w:lang w:val="pl-PL" w:eastAsia="ar-SA"/>
        </w:rPr>
        <w:t>Zamawiający:</w:t>
      </w:r>
    </w:p>
    <w:p w14:paraId="37FB8FB6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Zespół Szkół Centrum Kształcenia Rolniczego im. St. Staszica</w:t>
      </w:r>
    </w:p>
    <w:p w14:paraId="0DDCDA80" w14:textId="48C507DE" w:rsidR="00035248" w:rsidRPr="002A3658" w:rsidRDefault="009740D1" w:rsidP="009740D1">
      <w:pPr>
        <w:ind w:left="4236" w:firstLine="720"/>
        <w:rPr>
          <w:rFonts w:ascii="Tahoma" w:hAnsi="Tahoma" w:cs="Tahoma"/>
          <w:b/>
          <w:color w:val="000000"/>
          <w:sz w:val="20"/>
          <w:szCs w:val="20"/>
          <w:lang w:val="pl-PL"/>
        </w:rPr>
      </w:pPr>
      <w:r w:rsidRPr="009740D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ul. Szkolna 2, 83-115 Swarożyn</w:t>
      </w:r>
    </w:p>
    <w:p w14:paraId="53C5BB2E" w14:textId="77777777" w:rsidR="009740D1" w:rsidRDefault="009740D1" w:rsidP="00035248">
      <w:pPr>
        <w:rPr>
          <w:rFonts w:ascii="Tahoma" w:hAnsi="Tahoma" w:cs="Tahoma"/>
          <w:b/>
          <w:color w:val="000000"/>
          <w:sz w:val="20"/>
          <w:szCs w:val="20"/>
          <w:lang w:val="pl-PL"/>
        </w:rPr>
      </w:pPr>
    </w:p>
    <w:p w14:paraId="29BEDEA2" w14:textId="77777777" w:rsidR="009740D1" w:rsidRDefault="009740D1" w:rsidP="00035248">
      <w:pPr>
        <w:rPr>
          <w:rFonts w:ascii="Tahoma" w:hAnsi="Tahoma" w:cs="Tahoma"/>
          <w:b/>
          <w:color w:val="000000"/>
          <w:sz w:val="20"/>
          <w:szCs w:val="20"/>
          <w:lang w:val="pl-PL"/>
        </w:rPr>
      </w:pPr>
    </w:p>
    <w:p w14:paraId="6CB7061D" w14:textId="63AAC7C6" w:rsidR="00035248" w:rsidRPr="002A3658" w:rsidRDefault="00035248" w:rsidP="00035248">
      <w:pPr>
        <w:rPr>
          <w:rFonts w:ascii="Tahoma" w:hAnsi="Tahoma" w:cs="Tahoma"/>
          <w:b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b/>
          <w:color w:val="000000"/>
          <w:sz w:val="20"/>
          <w:szCs w:val="20"/>
          <w:lang w:val="pl-PL"/>
        </w:rPr>
        <w:t>Wykonawca:</w:t>
      </w:r>
    </w:p>
    <w:p w14:paraId="4472676B" w14:textId="18B3A1EE" w:rsidR="00035248" w:rsidRPr="002A3658" w:rsidRDefault="00035248" w:rsidP="00035248">
      <w:pPr>
        <w:spacing w:line="480" w:lineRule="auto"/>
        <w:ind w:right="5954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……………………………………………………………</w:t>
      </w:r>
    </w:p>
    <w:p w14:paraId="73F64876" w14:textId="77777777" w:rsidR="00035248" w:rsidRPr="002A3658" w:rsidRDefault="00035248" w:rsidP="00035248">
      <w:pPr>
        <w:ind w:right="5953"/>
        <w:rPr>
          <w:rFonts w:ascii="Tahoma" w:hAnsi="Tahoma" w:cs="Tahoma"/>
          <w:i/>
          <w:color w:val="000000"/>
          <w:sz w:val="16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(pełna nazwa/firma, adres, w zależności od podmiotu: NIP/PESEL, KRS/CEiDG)</w:t>
      </w:r>
    </w:p>
    <w:p w14:paraId="4A46D9D7" w14:textId="77777777" w:rsidR="00035248" w:rsidRPr="002A3658" w:rsidRDefault="00035248" w:rsidP="00035248">
      <w:pPr>
        <w:rPr>
          <w:rFonts w:ascii="Tahoma" w:hAnsi="Tahoma" w:cs="Tahoma"/>
          <w:color w:val="000000"/>
          <w:sz w:val="20"/>
          <w:szCs w:val="20"/>
          <w:u w:val="single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u w:val="single"/>
          <w:lang w:val="pl-PL"/>
        </w:rPr>
        <w:t>reprezentowany przez:</w:t>
      </w:r>
    </w:p>
    <w:p w14:paraId="1B1FFA6E" w14:textId="3E57F802" w:rsidR="00035248" w:rsidRPr="002A3658" w:rsidRDefault="00035248" w:rsidP="00035248">
      <w:pPr>
        <w:spacing w:line="480" w:lineRule="auto"/>
        <w:ind w:right="5954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……………………………………………………………</w:t>
      </w:r>
    </w:p>
    <w:p w14:paraId="34D701F6" w14:textId="77777777" w:rsidR="00035248" w:rsidRPr="002A3658" w:rsidRDefault="00035248" w:rsidP="00035248">
      <w:pPr>
        <w:ind w:right="5953"/>
        <w:rPr>
          <w:rFonts w:ascii="Tahoma" w:hAnsi="Tahoma" w:cs="Tahoma"/>
          <w:i/>
          <w:color w:val="000000"/>
          <w:sz w:val="16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(imię, nazwisko, stanowisko/podstawa do reprezentacji)</w:t>
      </w:r>
    </w:p>
    <w:p w14:paraId="37731674" w14:textId="77777777" w:rsidR="00035248" w:rsidRPr="002A3658" w:rsidRDefault="00035248" w:rsidP="00035248">
      <w:pPr>
        <w:rPr>
          <w:rFonts w:ascii="Tahoma" w:hAnsi="Tahoma" w:cs="Tahoma"/>
          <w:color w:val="000000"/>
          <w:lang w:val="pl-PL"/>
        </w:rPr>
      </w:pPr>
    </w:p>
    <w:p w14:paraId="5531430C" w14:textId="77777777" w:rsidR="00035248" w:rsidRPr="002A3658" w:rsidRDefault="00035248" w:rsidP="00035248">
      <w:pPr>
        <w:spacing w:after="120" w:line="360" w:lineRule="auto"/>
        <w:jc w:val="center"/>
        <w:rPr>
          <w:rFonts w:ascii="Tahoma" w:hAnsi="Tahoma" w:cs="Tahoma"/>
          <w:b/>
          <w:color w:val="000000"/>
          <w:u w:val="single"/>
          <w:lang w:val="pl-PL"/>
        </w:rPr>
      </w:pPr>
      <w:r w:rsidRPr="002A3658">
        <w:rPr>
          <w:rFonts w:ascii="Tahoma" w:hAnsi="Tahoma" w:cs="Tahoma"/>
          <w:b/>
          <w:color w:val="000000"/>
          <w:u w:val="single"/>
          <w:lang w:val="pl-PL"/>
        </w:rPr>
        <w:t xml:space="preserve">Oświadczenie wykonawcy </w:t>
      </w:r>
    </w:p>
    <w:p w14:paraId="5DE5F435" w14:textId="77777777" w:rsidR="00035248" w:rsidRPr="002A3658" w:rsidRDefault="00035248" w:rsidP="00035248">
      <w:pPr>
        <w:spacing w:line="360" w:lineRule="auto"/>
        <w:jc w:val="center"/>
        <w:rPr>
          <w:rFonts w:ascii="Tahoma" w:hAnsi="Tahoma" w:cs="Tahoma"/>
          <w:b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b/>
          <w:color w:val="000000"/>
          <w:sz w:val="20"/>
          <w:szCs w:val="20"/>
          <w:lang w:val="pl-PL"/>
        </w:rPr>
        <w:t xml:space="preserve">składane na podstawie art. </w:t>
      </w:r>
      <w:r w:rsidR="00B33FBA" w:rsidRPr="002A3658">
        <w:rPr>
          <w:rFonts w:ascii="Tahoma" w:hAnsi="Tahoma" w:cs="Tahoma"/>
          <w:b/>
          <w:color w:val="000000"/>
          <w:sz w:val="20"/>
          <w:szCs w:val="20"/>
          <w:lang w:val="pl-PL"/>
        </w:rPr>
        <w:t>125</w:t>
      </w:r>
      <w:r w:rsidRPr="002A3658">
        <w:rPr>
          <w:rFonts w:ascii="Tahoma" w:hAnsi="Tahoma" w:cs="Tahoma"/>
          <w:b/>
          <w:color w:val="000000"/>
          <w:sz w:val="20"/>
          <w:szCs w:val="20"/>
          <w:lang w:val="pl-PL"/>
        </w:rPr>
        <w:t xml:space="preserve"> ust. 1 ustawy PZP, </w:t>
      </w:r>
    </w:p>
    <w:p w14:paraId="59D66EB8" w14:textId="77777777" w:rsidR="00035248" w:rsidRPr="002A3658" w:rsidRDefault="00035248" w:rsidP="00035248">
      <w:pPr>
        <w:spacing w:before="120" w:line="360" w:lineRule="auto"/>
        <w:jc w:val="center"/>
        <w:rPr>
          <w:rFonts w:ascii="Tahoma" w:hAnsi="Tahoma" w:cs="Tahoma"/>
          <w:b/>
          <w:color w:val="000000"/>
          <w:u w:val="single"/>
          <w:lang w:val="pl-PL"/>
        </w:rPr>
      </w:pPr>
      <w:r w:rsidRPr="002A3658">
        <w:rPr>
          <w:rFonts w:ascii="Tahoma" w:hAnsi="Tahoma" w:cs="Tahoma"/>
          <w:b/>
          <w:color w:val="000000"/>
          <w:u w:val="single"/>
          <w:lang w:val="pl-PL"/>
        </w:rPr>
        <w:t>DOTYCZĄCE PRZESŁANEK WYKLUCZENIA Z POSTĘPOWANIA</w:t>
      </w:r>
    </w:p>
    <w:p w14:paraId="12625E0A" w14:textId="77777777" w:rsidR="00035248" w:rsidRPr="002A3658" w:rsidRDefault="00035248" w:rsidP="00BA7DB1">
      <w:pPr>
        <w:spacing w:line="360" w:lineRule="auto"/>
        <w:jc w:val="both"/>
        <w:rPr>
          <w:rFonts w:ascii="Tahoma" w:hAnsi="Tahoma" w:cs="Tahoma"/>
          <w:color w:val="000000"/>
          <w:sz w:val="21"/>
          <w:szCs w:val="21"/>
          <w:lang w:val="pl-PL"/>
        </w:rPr>
      </w:pPr>
    </w:p>
    <w:p w14:paraId="62BE6D43" w14:textId="0667DE7B" w:rsidR="00035248" w:rsidRPr="009740D1" w:rsidRDefault="00035248" w:rsidP="005314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  <w:r w:rsidRPr="009740D1">
        <w:rPr>
          <w:rFonts w:ascii="Tahoma" w:hAnsi="Tahoma" w:cs="Tahoma"/>
          <w:color w:val="000000"/>
          <w:sz w:val="20"/>
          <w:szCs w:val="20"/>
          <w:lang w:val="pl-PL"/>
        </w:rPr>
        <w:t xml:space="preserve">Na potrzeby postępowania o udzielenie zamówienia publicznego </w:t>
      </w:r>
      <w:r w:rsidR="00D81456" w:rsidRPr="009740D1">
        <w:rPr>
          <w:rFonts w:ascii="Tahoma" w:hAnsi="Tahoma" w:cs="Tahoma"/>
          <w:color w:val="000000"/>
          <w:sz w:val="20"/>
          <w:szCs w:val="20"/>
          <w:lang w:val="pl-PL"/>
        </w:rPr>
        <w:t xml:space="preserve">na </w:t>
      </w:r>
      <w:r w:rsidR="009740D1" w:rsidRPr="009740D1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dostawę artykułów żywnościowych oraz art. chemicznych do Zespołu Szkół Centrum Kształcenia Rolniczego im. St. Staszica</w:t>
      </w:r>
      <w:r w:rsidR="00531436" w:rsidRPr="009740D1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 xml:space="preserve">, </w:t>
      </w:r>
      <w:r w:rsidRPr="009740D1">
        <w:rPr>
          <w:rFonts w:ascii="Tahoma" w:hAnsi="Tahoma" w:cs="Tahoma"/>
          <w:color w:val="000000"/>
          <w:sz w:val="20"/>
          <w:szCs w:val="20"/>
          <w:lang w:val="pl-PL"/>
        </w:rPr>
        <w:t>oświadczam, co następuje:</w:t>
      </w:r>
    </w:p>
    <w:p w14:paraId="3E72960E" w14:textId="77777777" w:rsidR="00035248" w:rsidRPr="002A3658" w:rsidRDefault="00035248" w:rsidP="00035248">
      <w:pPr>
        <w:suppressAutoHyphens/>
        <w:rPr>
          <w:rFonts w:ascii="Tahoma" w:hAnsi="Tahoma" w:cs="Tahoma"/>
          <w:color w:val="000000"/>
          <w:sz w:val="20"/>
          <w:szCs w:val="20"/>
          <w:lang w:val="pl-PL"/>
        </w:rPr>
      </w:pPr>
    </w:p>
    <w:p w14:paraId="4CF37472" w14:textId="77777777" w:rsidR="00035248" w:rsidRPr="00531436" w:rsidRDefault="00035248" w:rsidP="00035248">
      <w:pPr>
        <w:shd w:val="clear" w:color="auto" w:fill="BFBFBF"/>
        <w:spacing w:line="360" w:lineRule="auto"/>
        <w:rPr>
          <w:rFonts w:ascii="Tahoma" w:hAnsi="Tahoma" w:cs="Tahoma"/>
          <w:b/>
          <w:color w:val="000000"/>
          <w:sz w:val="21"/>
          <w:szCs w:val="21"/>
          <w:lang w:val="pl-PL"/>
        </w:rPr>
      </w:pPr>
      <w:r w:rsidRPr="00531436">
        <w:rPr>
          <w:rFonts w:ascii="Tahoma" w:hAnsi="Tahoma" w:cs="Tahoma"/>
          <w:b/>
          <w:color w:val="000000"/>
          <w:sz w:val="21"/>
          <w:szCs w:val="21"/>
          <w:lang w:val="pl-PL"/>
        </w:rPr>
        <w:t>OŚWIADCZENIA DOTYCZĄCE WYKONAWCY:</w:t>
      </w:r>
    </w:p>
    <w:p w14:paraId="32C71FB1" w14:textId="56A7C58D" w:rsidR="00035248" w:rsidRPr="002A3658" w:rsidRDefault="00035248" w:rsidP="001E3E3F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color w:val="000000"/>
          <w:sz w:val="20"/>
          <w:szCs w:val="20"/>
        </w:rPr>
      </w:pPr>
      <w:r w:rsidRPr="002A3658">
        <w:rPr>
          <w:rFonts w:ascii="Tahoma" w:hAnsi="Tahoma" w:cs="Tahoma"/>
          <w:color w:val="000000"/>
          <w:sz w:val="20"/>
          <w:szCs w:val="20"/>
        </w:rPr>
        <w:t>Oświadczam, że nie podlegam wykluczeniu z postępowania na po</w:t>
      </w:r>
      <w:r w:rsidR="00B33FBA" w:rsidRPr="002A3658">
        <w:rPr>
          <w:rFonts w:ascii="Tahoma" w:hAnsi="Tahoma" w:cs="Tahoma"/>
          <w:color w:val="000000"/>
          <w:sz w:val="20"/>
          <w:szCs w:val="20"/>
        </w:rPr>
        <w:t xml:space="preserve">dstawie </w:t>
      </w:r>
      <w:r w:rsidR="00B33FBA" w:rsidRPr="002A3658">
        <w:rPr>
          <w:rFonts w:ascii="Tahoma" w:hAnsi="Tahoma" w:cs="Tahoma"/>
          <w:color w:val="000000"/>
          <w:sz w:val="20"/>
          <w:szCs w:val="20"/>
        </w:rPr>
        <w:br/>
        <w:t>art.</w:t>
      </w:r>
      <w:r w:rsidR="00B33FBA"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 108 </w:t>
      </w:r>
      <w:r w:rsidR="002F2F46"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ust 1 </w:t>
      </w:r>
      <w:r w:rsidR="009740D1">
        <w:rPr>
          <w:rFonts w:ascii="Tahoma" w:hAnsi="Tahoma" w:cs="Tahoma"/>
          <w:color w:val="000000"/>
          <w:sz w:val="20"/>
          <w:szCs w:val="20"/>
          <w:lang w:val="pl-PL"/>
        </w:rPr>
        <w:t xml:space="preserve">oraz 109 ust. 1 pkt 4) </w:t>
      </w:r>
      <w:r w:rsidRPr="002A3658">
        <w:rPr>
          <w:rFonts w:ascii="Tahoma" w:hAnsi="Tahoma" w:cs="Tahoma"/>
          <w:color w:val="000000"/>
          <w:sz w:val="20"/>
          <w:szCs w:val="20"/>
        </w:rPr>
        <w:t>ustawy PZP.</w:t>
      </w:r>
    </w:p>
    <w:p w14:paraId="1A85D505" w14:textId="77777777" w:rsidR="00B33FBA" w:rsidRPr="002A3658" w:rsidRDefault="00B33FBA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</w:p>
    <w:p w14:paraId="1B49E6A7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…………….……. </w:t>
      </w: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(miejscowość)</w:t>
      </w:r>
      <w:r w:rsidRPr="002A3658">
        <w:rPr>
          <w:rFonts w:ascii="Tahoma" w:hAnsi="Tahoma" w:cs="Tahoma"/>
          <w:i/>
          <w:color w:val="000000"/>
          <w:sz w:val="20"/>
          <w:szCs w:val="20"/>
          <w:lang w:val="pl-PL"/>
        </w:rPr>
        <w:t xml:space="preserve">,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dnia …………………. r.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  <w:t>…………………………………………</w:t>
      </w:r>
    </w:p>
    <w:p w14:paraId="4C96B77A" w14:textId="3BD54EC5" w:rsidR="001445E4" w:rsidRPr="002A3658" w:rsidRDefault="00035248" w:rsidP="00583B7F">
      <w:pPr>
        <w:spacing w:line="360" w:lineRule="auto"/>
        <w:ind w:left="6804" w:firstLine="567"/>
        <w:rPr>
          <w:rFonts w:ascii="Tahoma" w:hAnsi="Tahoma" w:cs="Tahoma"/>
          <w:i/>
          <w:color w:val="000000"/>
          <w:sz w:val="16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(podpis)</w:t>
      </w:r>
    </w:p>
    <w:p w14:paraId="28DFF1FA" w14:textId="77777777" w:rsidR="00035248" w:rsidRPr="002A3658" w:rsidRDefault="00035248" w:rsidP="00035248">
      <w:pPr>
        <w:spacing w:line="360" w:lineRule="auto"/>
        <w:rPr>
          <w:rFonts w:ascii="Tahoma" w:hAnsi="Tahoma" w:cs="Tahoma"/>
          <w:i/>
          <w:color w:val="000000"/>
          <w:sz w:val="16"/>
          <w:szCs w:val="16"/>
          <w:lang w:val="pl-PL"/>
        </w:rPr>
      </w:pPr>
    </w:p>
    <w:p w14:paraId="3252BAE5" w14:textId="77777777" w:rsidR="00035248" w:rsidRPr="002A3658" w:rsidRDefault="00035248" w:rsidP="008B025E">
      <w:pPr>
        <w:shd w:val="clear" w:color="auto" w:fill="BFBFBF"/>
        <w:spacing w:line="276" w:lineRule="auto"/>
        <w:rPr>
          <w:rFonts w:ascii="Tahoma" w:hAnsi="Tahoma" w:cs="Tahoma"/>
          <w:color w:val="000000"/>
          <w:sz w:val="18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8"/>
          <w:szCs w:val="16"/>
          <w:lang w:val="pl-PL"/>
        </w:rPr>
        <w:t>[</w:t>
      </w:r>
      <w:r w:rsidRPr="002A3658">
        <w:rPr>
          <w:rFonts w:ascii="Tahoma" w:hAnsi="Tahoma" w:cs="Tahoma"/>
          <w:b/>
          <w:i/>
          <w:color w:val="000000"/>
          <w:sz w:val="20"/>
          <w:szCs w:val="16"/>
          <w:lang w:val="pl-PL"/>
        </w:rPr>
        <w:t>UWAGA:</w:t>
      </w:r>
      <w:r w:rsidR="000E12C8" w:rsidRPr="002A3658">
        <w:rPr>
          <w:rFonts w:ascii="Tahoma" w:hAnsi="Tahoma" w:cs="Tahoma"/>
          <w:b/>
          <w:i/>
          <w:color w:val="000000"/>
          <w:sz w:val="20"/>
          <w:szCs w:val="16"/>
          <w:lang w:val="pl-PL"/>
        </w:rPr>
        <w:t xml:space="preserve"> </w:t>
      </w:r>
      <w:r w:rsidRPr="002A3658">
        <w:rPr>
          <w:rFonts w:ascii="Tahoma" w:hAnsi="Tahoma" w:cs="Tahoma"/>
          <w:i/>
          <w:color w:val="000000"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2AD8AA13" w14:textId="719A209F" w:rsidR="00035248" w:rsidRPr="002A3658" w:rsidRDefault="00035248" w:rsidP="00990FDB">
      <w:pPr>
        <w:spacing w:line="360" w:lineRule="auto"/>
        <w:jc w:val="both"/>
        <w:rPr>
          <w:rFonts w:ascii="Tahoma" w:hAnsi="Tahoma" w:cs="Tahoma"/>
          <w:color w:val="000000"/>
          <w:sz w:val="21"/>
          <w:szCs w:val="21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Oświadczam, że zachodzą w stosunku do mnie podstawy wykluczenia z postępowania na podstawie </w:t>
      </w:r>
      <w:r w:rsidR="00990FDB" w:rsidRPr="002A3658">
        <w:rPr>
          <w:rFonts w:ascii="Tahoma" w:hAnsi="Tahoma" w:cs="Tahoma"/>
          <w:color w:val="000000"/>
          <w:sz w:val="20"/>
          <w:szCs w:val="20"/>
          <w:lang w:val="pl-PL"/>
        </w:rPr>
        <w:br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art. …………. ustawy PZP </w:t>
      </w:r>
      <w:r w:rsidRPr="002A3658">
        <w:rPr>
          <w:rFonts w:ascii="Tahoma" w:hAnsi="Tahoma" w:cs="Tahoma"/>
          <w:i/>
          <w:color w:val="000000"/>
          <w:sz w:val="20"/>
          <w:szCs w:val="20"/>
          <w:lang w:val="pl-PL"/>
        </w:rPr>
        <w:t xml:space="preserve">(podać mającą zastosowanie podstawę wykluczenia spośród wymienionych w art. </w:t>
      </w:r>
      <w:r w:rsidR="00B33FBA" w:rsidRPr="002A3658">
        <w:rPr>
          <w:rFonts w:ascii="Tahoma" w:hAnsi="Tahoma" w:cs="Tahoma"/>
          <w:bCs/>
          <w:iCs/>
          <w:color w:val="000000"/>
          <w:sz w:val="20"/>
          <w:szCs w:val="20"/>
          <w:lang w:val="pl-PL"/>
        </w:rPr>
        <w:t>108 ust. 1</w:t>
      </w:r>
      <w:r w:rsidR="009740D1">
        <w:rPr>
          <w:rFonts w:ascii="Tahoma" w:hAnsi="Tahoma" w:cs="Tahoma"/>
          <w:bCs/>
          <w:iCs/>
          <w:color w:val="000000"/>
          <w:sz w:val="20"/>
          <w:szCs w:val="20"/>
          <w:lang w:val="pl-PL"/>
        </w:rPr>
        <w:t>, 109 ust. 1 pkt 4)</w:t>
      </w:r>
      <w:r w:rsidR="00B33FBA" w:rsidRPr="002A3658">
        <w:rPr>
          <w:rFonts w:ascii="Tahoma" w:hAnsi="Tahoma" w:cs="Tahoma"/>
          <w:bCs/>
          <w:iCs/>
          <w:color w:val="000000"/>
          <w:sz w:val="20"/>
          <w:szCs w:val="20"/>
          <w:lang w:val="pl-PL"/>
        </w:rPr>
        <w:t xml:space="preserve"> </w:t>
      </w:r>
      <w:r w:rsidRPr="002A3658">
        <w:rPr>
          <w:rFonts w:ascii="Tahoma" w:hAnsi="Tahoma" w:cs="Tahoma"/>
          <w:i/>
          <w:color w:val="000000"/>
          <w:sz w:val="20"/>
          <w:szCs w:val="20"/>
          <w:lang w:val="pl-PL"/>
        </w:rPr>
        <w:t>ustawy PZP).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 Jednocześnie oświadczam, że w związku </w:t>
      </w:r>
      <w:r w:rsidR="00990FDB" w:rsidRPr="002A3658">
        <w:rPr>
          <w:rFonts w:ascii="Tahoma" w:hAnsi="Tahoma" w:cs="Tahoma"/>
          <w:color w:val="000000"/>
          <w:sz w:val="20"/>
          <w:szCs w:val="20"/>
          <w:lang w:val="pl-PL"/>
        </w:rPr>
        <w:br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lastRenderedPageBreak/>
        <w:t xml:space="preserve">z ww. okolicznością, na podstawie art. </w:t>
      </w:r>
      <w:r w:rsidR="00B33FBA" w:rsidRPr="002A3658">
        <w:rPr>
          <w:rFonts w:ascii="Tahoma" w:hAnsi="Tahoma" w:cs="Tahoma"/>
          <w:color w:val="000000"/>
          <w:sz w:val="20"/>
          <w:szCs w:val="20"/>
          <w:lang w:val="pl-PL"/>
        </w:rPr>
        <w:t>110 ust 2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 ustawy PZP podjąłem następujące środki naprawcze:</w:t>
      </w:r>
      <w:r w:rsidRPr="002A3658">
        <w:rPr>
          <w:rFonts w:ascii="Tahoma" w:hAnsi="Tahoma" w:cs="Tahoma"/>
          <w:color w:val="000000"/>
          <w:sz w:val="21"/>
          <w:szCs w:val="21"/>
          <w:lang w:val="pl-PL"/>
        </w:rPr>
        <w:t xml:space="preserve"> …………………………………………………………………………………………</w:t>
      </w:r>
      <w:r w:rsidR="002F2F46" w:rsidRPr="002A3658">
        <w:rPr>
          <w:rFonts w:ascii="Tahoma" w:hAnsi="Tahoma" w:cs="Tahoma"/>
          <w:color w:val="000000"/>
          <w:sz w:val="21"/>
          <w:szCs w:val="21"/>
          <w:lang w:val="pl-PL"/>
        </w:rPr>
        <w:t>…………</w:t>
      </w:r>
      <w:r w:rsidRPr="002A3658">
        <w:rPr>
          <w:rFonts w:ascii="Tahoma" w:hAnsi="Tahoma" w:cs="Tahoma"/>
          <w:color w:val="000000"/>
          <w:sz w:val="21"/>
          <w:szCs w:val="21"/>
          <w:lang w:val="pl-PL"/>
        </w:rPr>
        <w:t>………………………………………………..</w:t>
      </w:r>
    </w:p>
    <w:p w14:paraId="55016E4C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1"/>
          <w:szCs w:val="21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……………………………………………………………………………………………………..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</w:t>
      </w:r>
    </w:p>
    <w:p w14:paraId="32F139D2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…………….……. </w:t>
      </w: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(miejscowość)</w:t>
      </w:r>
      <w:r w:rsidRPr="002A3658">
        <w:rPr>
          <w:rFonts w:ascii="Tahoma" w:hAnsi="Tahoma" w:cs="Tahoma"/>
          <w:i/>
          <w:color w:val="000000"/>
          <w:sz w:val="20"/>
          <w:szCs w:val="20"/>
          <w:lang w:val="pl-PL"/>
        </w:rPr>
        <w:t xml:space="preserve">,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dnia …………………. r.</w:t>
      </w:r>
    </w:p>
    <w:p w14:paraId="6B43E974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</w:p>
    <w:p w14:paraId="276001E0" w14:textId="77777777" w:rsidR="00035248" w:rsidRPr="002A3658" w:rsidRDefault="00035248" w:rsidP="001445E4">
      <w:pPr>
        <w:spacing w:line="360" w:lineRule="auto"/>
        <w:ind w:left="5760" w:firstLine="720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</w:t>
      </w:r>
    </w:p>
    <w:p w14:paraId="663FD6B0" w14:textId="5C9FC4BD" w:rsidR="00035248" w:rsidRPr="002A3658" w:rsidRDefault="009963D7" w:rsidP="001445E4">
      <w:pPr>
        <w:spacing w:line="360" w:lineRule="auto"/>
        <w:ind w:left="6633" w:firstLine="567"/>
        <w:rPr>
          <w:rFonts w:ascii="Tahoma" w:hAnsi="Tahoma" w:cs="Tahoma"/>
          <w:i/>
          <w:color w:val="000000"/>
          <w:sz w:val="16"/>
          <w:szCs w:val="16"/>
          <w:lang w:val="pl-PL"/>
        </w:rPr>
      </w:pPr>
      <w:r>
        <w:rPr>
          <w:rFonts w:ascii="Tahoma" w:hAnsi="Tahoma" w:cs="Tahoma"/>
          <w:i/>
          <w:color w:val="000000"/>
          <w:sz w:val="16"/>
          <w:szCs w:val="16"/>
          <w:lang w:val="pl-PL"/>
        </w:rPr>
        <w:t>(podpis)</w:t>
      </w:r>
    </w:p>
    <w:p w14:paraId="3A1C154D" w14:textId="77777777" w:rsidR="00035248" w:rsidRPr="002A3658" w:rsidRDefault="00035248" w:rsidP="00990FDB">
      <w:pPr>
        <w:shd w:val="clear" w:color="auto" w:fill="BFBFBF"/>
        <w:spacing w:line="276" w:lineRule="auto"/>
        <w:jc w:val="both"/>
        <w:rPr>
          <w:rFonts w:ascii="Tahoma" w:hAnsi="Tahoma" w:cs="Tahoma"/>
          <w:color w:val="000000"/>
          <w:sz w:val="18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8"/>
          <w:szCs w:val="16"/>
          <w:lang w:val="pl-PL"/>
        </w:rPr>
        <w:t>[</w:t>
      </w:r>
      <w:r w:rsidRPr="002A3658">
        <w:rPr>
          <w:rFonts w:ascii="Tahoma" w:hAnsi="Tahoma" w:cs="Tahoma"/>
          <w:b/>
          <w:i/>
          <w:color w:val="000000"/>
          <w:sz w:val="20"/>
          <w:szCs w:val="16"/>
          <w:lang w:val="pl-PL"/>
        </w:rPr>
        <w:t>UWAGA:</w:t>
      </w:r>
      <w:r w:rsidRPr="002A3658">
        <w:rPr>
          <w:rFonts w:ascii="Tahoma" w:hAnsi="Tahoma" w:cs="Tahoma"/>
          <w:i/>
          <w:color w:val="000000"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6269EC02" w14:textId="77777777" w:rsidR="00035248" w:rsidRPr="002A3658" w:rsidRDefault="00035248" w:rsidP="008B025E">
      <w:pPr>
        <w:shd w:val="clear" w:color="auto" w:fill="BFBFBF"/>
        <w:spacing w:line="360" w:lineRule="auto"/>
        <w:rPr>
          <w:rFonts w:ascii="Tahoma" w:hAnsi="Tahoma" w:cs="Tahoma"/>
          <w:b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b/>
          <w:color w:val="000000"/>
          <w:sz w:val="20"/>
          <w:szCs w:val="20"/>
          <w:lang w:val="pl-PL"/>
        </w:rPr>
        <w:t>OŚWIADCZENIE DOTYCZĄCE PODMIOTU, NA KTÓREGO ZASOBY POWOŁUJE SIĘ WYKONAWCA:</w:t>
      </w:r>
    </w:p>
    <w:p w14:paraId="148FFC0B" w14:textId="77777777" w:rsidR="00035248" w:rsidRPr="002A3658" w:rsidRDefault="00035248" w:rsidP="00035248">
      <w:pPr>
        <w:spacing w:line="360" w:lineRule="auto"/>
        <w:rPr>
          <w:rFonts w:ascii="Tahoma" w:hAnsi="Tahoma" w:cs="Tahoma"/>
          <w:i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(podać pełną nazwę/firmę, adres, a także w zależności od podmiotu: NIP/PESEL, KRS/CEiDG)</w:t>
      </w:r>
      <w:r w:rsidR="000E12C8"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 xml:space="preserve">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nie podlega/ją wykluczeniu z postępowania o udzielenie zamówienia.</w:t>
      </w:r>
    </w:p>
    <w:p w14:paraId="72C4FA60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</w:p>
    <w:p w14:paraId="09C6208D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…………….……. </w:t>
      </w:r>
      <w:r w:rsidRPr="002A3658">
        <w:rPr>
          <w:rFonts w:ascii="Tahoma" w:hAnsi="Tahoma" w:cs="Tahoma"/>
          <w:i/>
          <w:color w:val="000000"/>
          <w:sz w:val="20"/>
          <w:szCs w:val="20"/>
          <w:lang w:val="pl-PL"/>
        </w:rPr>
        <w:t xml:space="preserve">(miejscowość),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dnia …………………. r.</w:t>
      </w:r>
    </w:p>
    <w:p w14:paraId="10DB7573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</w:p>
    <w:p w14:paraId="4E358768" w14:textId="77777777" w:rsidR="00035248" w:rsidRPr="002A3658" w:rsidRDefault="00035248" w:rsidP="001445E4">
      <w:pPr>
        <w:spacing w:line="360" w:lineRule="auto"/>
        <w:ind w:left="5568" w:firstLine="192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</w:t>
      </w:r>
    </w:p>
    <w:p w14:paraId="76987752" w14:textId="77777777" w:rsidR="00035248" w:rsidRPr="002A3658" w:rsidRDefault="00035248" w:rsidP="001445E4">
      <w:pPr>
        <w:spacing w:line="360" w:lineRule="auto"/>
        <w:ind w:left="5772" w:firstLine="708"/>
        <w:rPr>
          <w:rFonts w:ascii="Tahoma" w:hAnsi="Tahoma" w:cs="Tahoma"/>
          <w:i/>
          <w:color w:val="000000"/>
          <w:sz w:val="16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(podpis)</w:t>
      </w:r>
    </w:p>
    <w:p w14:paraId="52267D20" w14:textId="77777777" w:rsidR="00035248" w:rsidRPr="002A3658" w:rsidRDefault="00035248" w:rsidP="00035248">
      <w:pPr>
        <w:spacing w:line="360" w:lineRule="auto"/>
        <w:ind w:left="5664" w:firstLine="708"/>
        <w:rPr>
          <w:rFonts w:ascii="Tahoma" w:hAnsi="Tahoma" w:cs="Tahoma"/>
          <w:i/>
          <w:color w:val="000000"/>
          <w:sz w:val="16"/>
          <w:szCs w:val="16"/>
          <w:lang w:val="pl-PL"/>
        </w:rPr>
      </w:pPr>
    </w:p>
    <w:p w14:paraId="299B03AD" w14:textId="77777777" w:rsidR="00035248" w:rsidRPr="002A3658" w:rsidRDefault="00035248" w:rsidP="00990FDB">
      <w:pPr>
        <w:shd w:val="clear" w:color="auto" w:fill="BFBFBF"/>
        <w:spacing w:line="276" w:lineRule="auto"/>
        <w:jc w:val="both"/>
        <w:rPr>
          <w:rFonts w:ascii="Tahoma" w:hAnsi="Tahoma" w:cs="Tahoma"/>
          <w:color w:val="000000"/>
          <w:sz w:val="18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8"/>
          <w:szCs w:val="16"/>
          <w:lang w:val="pl-PL"/>
        </w:rPr>
        <w:t>[</w:t>
      </w:r>
      <w:r w:rsidRPr="002A3658">
        <w:rPr>
          <w:rFonts w:ascii="Tahoma" w:hAnsi="Tahoma" w:cs="Tahoma"/>
          <w:b/>
          <w:i/>
          <w:color w:val="000000"/>
          <w:sz w:val="20"/>
          <w:szCs w:val="16"/>
          <w:lang w:val="pl-PL"/>
        </w:rPr>
        <w:t>UWAGA:</w:t>
      </w:r>
      <w:r w:rsidR="000E12C8" w:rsidRPr="002A3658">
        <w:rPr>
          <w:rFonts w:ascii="Tahoma" w:hAnsi="Tahoma" w:cs="Tahoma"/>
          <w:b/>
          <w:i/>
          <w:color w:val="000000"/>
          <w:sz w:val="20"/>
          <w:szCs w:val="16"/>
          <w:lang w:val="pl-PL"/>
        </w:rPr>
        <w:t xml:space="preserve"> </w:t>
      </w:r>
      <w:r w:rsidRPr="002A3658">
        <w:rPr>
          <w:rFonts w:ascii="Tahoma" w:hAnsi="Tahoma" w:cs="Tahoma"/>
          <w:i/>
          <w:color w:val="000000"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AE8CF87" w14:textId="77777777" w:rsidR="00035248" w:rsidRPr="002A3658" w:rsidRDefault="00035248" w:rsidP="008B025E">
      <w:pPr>
        <w:shd w:val="clear" w:color="auto" w:fill="BFBFBF"/>
        <w:spacing w:line="360" w:lineRule="auto"/>
        <w:rPr>
          <w:rFonts w:ascii="Tahoma" w:hAnsi="Tahoma" w:cs="Tahoma"/>
          <w:b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b/>
          <w:color w:val="000000"/>
          <w:sz w:val="20"/>
          <w:szCs w:val="20"/>
          <w:lang w:val="pl-PL"/>
        </w:rPr>
        <w:t>OŚWIADCZENIE DOTYCZĄCE PODWYKONAWCY NIEBĘDĄCEGO PODMIOTEM, NA KTÓREGO ZASOBY POWOŁUJE SIĘ WYKONAWCA:</w:t>
      </w:r>
    </w:p>
    <w:p w14:paraId="106E330E" w14:textId="77777777" w:rsidR="00035248" w:rsidRPr="002A3658" w:rsidRDefault="00035248" w:rsidP="00990FDB">
      <w:pPr>
        <w:spacing w:line="360" w:lineRule="auto"/>
        <w:jc w:val="both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Oświadczam, że następujący/e podmiot/y, będący/e podwykonawcą/ami: </w:t>
      </w:r>
      <w:r w:rsidRPr="002A3658">
        <w:rPr>
          <w:rFonts w:ascii="Tahoma" w:hAnsi="Tahoma" w:cs="Tahoma"/>
          <w:color w:val="000000"/>
          <w:sz w:val="21"/>
          <w:szCs w:val="21"/>
          <w:lang w:val="pl-PL"/>
        </w:rPr>
        <w:t>……………………………………………………………………..….……</w:t>
      </w: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(podać pełną nazwę/firmę, adres, a także w zależności od podmiotu: NIP/PESEL, KRS/CEiDG)</w:t>
      </w:r>
      <w:r w:rsidRPr="002A3658">
        <w:rPr>
          <w:rFonts w:ascii="Tahoma" w:hAnsi="Tahoma" w:cs="Tahoma"/>
          <w:color w:val="000000"/>
          <w:sz w:val="16"/>
          <w:szCs w:val="16"/>
          <w:lang w:val="pl-PL"/>
        </w:rPr>
        <w:t xml:space="preserve">,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nie podlega/ą wykluczeniu z postępowania o udzielenie zamówienia.</w:t>
      </w:r>
    </w:p>
    <w:p w14:paraId="6EA95EB9" w14:textId="77777777" w:rsidR="00035248" w:rsidRPr="002A3658" w:rsidRDefault="00035248" w:rsidP="00035248">
      <w:pPr>
        <w:spacing w:line="360" w:lineRule="auto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 xml:space="preserve">…………….……. </w:t>
      </w:r>
      <w:r w:rsidRPr="002A3658">
        <w:rPr>
          <w:rFonts w:ascii="Tahoma" w:hAnsi="Tahoma" w:cs="Tahoma"/>
          <w:i/>
          <w:color w:val="000000"/>
          <w:sz w:val="20"/>
          <w:szCs w:val="20"/>
          <w:lang w:val="pl-PL"/>
        </w:rPr>
        <w:t xml:space="preserve">(miejscowość), 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dnia …………………. r.</w:t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ab/>
      </w:r>
    </w:p>
    <w:p w14:paraId="72A3D9B6" w14:textId="77777777" w:rsidR="00035248" w:rsidRPr="002A3658" w:rsidRDefault="00035248" w:rsidP="001445E4">
      <w:pPr>
        <w:spacing w:line="360" w:lineRule="auto"/>
        <w:ind w:left="5580" w:firstLine="90"/>
        <w:rPr>
          <w:rFonts w:ascii="Tahoma" w:hAnsi="Tahoma" w:cs="Tahoma"/>
          <w:color w:val="000000"/>
          <w:sz w:val="20"/>
          <w:szCs w:val="20"/>
          <w:lang w:val="pl-PL"/>
        </w:rPr>
      </w:pPr>
      <w:r w:rsidRPr="002A3658">
        <w:rPr>
          <w:rFonts w:ascii="Tahoma" w:hAnsi="Tahoma" w:cs="Tahoma"/>
          <w:color w:val="000000"/>
          <w:sz w:val="20"/>
          <w:szCs w:val="20"/>
          <w:lang w:val="pl-PL"/>
        </w:rPr>
        <w:t>…………………………………………</w:t>
      </w:r>
    </w:p>
    <w:p w14:paraId="12E41AB9" w14:textId="77777777" w:rsidR="00776369" w:rsidRPr="002A3658" w:rsidRDefault="00776369" w:rsidP="00035248">
      <w:pPr>
        <w:spacing w:line="360" w:lineRule="auto"/>
        <w:ind w:left="5670" w:firstLine="567"/>
        <w:rPr>
          <w:rFonts w:ascii="Tahoma" w:hAnsi="Tahoma" w:cs="Tahoma"/>
          <w:i/>
          <w:color w:val="000000"/>
          <w:sz w:val="16"/>
          <w:szCs w:val="16"/>
          <w:lang w:val="pl-PL"/>
        </w:rPr>
      </w:pPr>
    </w:p>
    <w:p w14:paraId="53E1EB92" w14:textId="77777777" w:rsidR="00035248" w:rsidRPr="002A3658" w:rsidRDefault="00035248" w:rsidP="001445E4">
      <w:pPr>
        <w:spacing w:line="360" w:lineRule="auto"/>
        <w:ind w:left="5913" w:firstLine="567"/>
        <w:rPr>
          <w:rFonts w:ascii="Tahoma" w:hAnsi="Tahoma" w:cs="Tahoma"/>
          <w:i/>
          <w:color w:val="000000"/>
          <w:sz w:val="16"/>
          <w:szCs w:val="16"/>
          <w:lang w:val="pl-PL"/>
        </w:rPr>
      </w:pPr>
      <w:r w:rsidRPr="002A3658">
        <w:rPr>
          <w:rFonts w:ascii="Tahoma" w:hAnsi="Tahoma" w:cs="Tahoma"/>
          <w:i/>
          <w:color w:val="000000"/>
          <w:sz w:val="16"/>
          <w:szCs w:val="16"/>
          <w:lang w:val="pl-PL"/>
        </w:rPr>
        <w:t>(podpis)</w:t>
      </w:r>
    </w:p>
    <w:p w14:paraId="1D171B01" w14:textId="77777777" w:rsidR="00035248" w:rsidRPr="002A3658" w:rsidRDefault="00035248" w:rsidP="00035248">
      <w:pPr>
        <w:spacing w:line="360" w:lineRule="auto"/>
        <w:ind w:left="5670" w:firstLine="567"/>
        <w:rPr>
          <w:rFonts w:ascii="Tahoma" w:hAnsi="Tahoma" w:cs="Tahoma"/>
          <w:i/>
          <w:color w:val="000000"/>
          <w:sz w:val="16"/>
          <w:szCs w:val="16"/>
          <w:lang w:val="pl-PL"/>
        </w:rPr>
      </w:pPr>
    </w:p>
    <w:p w14:paraId="07E7013E" w14:textId="3EC7D13D" w:rsidR="00CB6620" w:rsidRPr="007317F3" w:rsidRDefault="00CB6620" w:rsidP="009561E6">
      <w:pPr>
        <w:suppressAutoHyphens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3EC6879B" w14:textId="77777777" w:rsidR="0012500B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>
        <w:rPr>
          <w:rFonts w:eastAsia="Times New Roman"/>
          <w:bdr w:val="none" w:sz="0" w:space="0" w:color="auto"/>
          <w:lang w:val="pl-PL" w:eastAsia="ar-SA"/>
        </w:rPr>
        <w:t xml:space="preserve"> ustawy z dnia 13 kwietnia </w:t>
      </w:r>
      <w:r w:rsidRPr="005263C6">
        <w:rPr>
          <w:rFonts w:eastAsia="Times New Roman"/>
          <w:bdr w:val="none" w:sz="0" w:space="0" w:color="auto"/>
          <w:lang w:val="pl-PL" w:eastAsia="ar-SA"/>
        </w:rPr>
        <w:t>2022 r., o szczególnych rozwiązaniach w zakresie przeciwdziałania wspieraniu agresji na Ukrainę oraz służących ochronie bezpieczeństwa narodowego (Dz.U. z 2022, poz. 835).</w:t>
      </w:r>
    </w:p>
    <w:p w14:paraId="614D2A3C" w14:textId="77777777" w:rsidR="0012500B" w:rsidRPr="001963DC" w:rsidRDefault="0012500B" w:rsidP="0012500B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685A3356" w14:textId="77777777" w:rsidR="0012500B" w:rsidRPr="001963DC" w:rsidRDefault="0012500B" w:rsidP="0012500B">
      <w:pPr>
        <w:spacing w:line="23" w:lineRule="atLeast"/>
        <w:rPr>
          <w:lang w:val="pl-PL"/>
        </w:rPr>
      </w:pPr>
    </w:p>
    <w:p w14:paraId="67704787" w14:textId="77777777" w:rsidR="0012500B" w:rsidRPr="001963DC" w:rsidRDefault="0012500B" w:rsidP="0012500B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5974E55A" w14:textId="77777777" w:rsidR="0012500B" w:rsidRPr="001963DC" w:rsidRDefault="0012500B" w:rsidP="0012500B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748F8954" w14:textId="77777777" w:rsidR="0012500B" w:rsidRPr="001963DC" w:rsidRDefault="0012500B" w:rsidP="0012500B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41946156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</w:p>
    <w:p w14:paraId="746709F7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lastRenderedPageBreak/>
        <w:t>OŚWIADCZENIE DOTYCZĄCE PODANYCH INFORMACJI</w:t>
      </w:r>
    </w:p>
    <w:p w14:paraId="2FF62DE3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124B1956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6617B0BC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35E41ADA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0AE6EF05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586C53C7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4ED6E5A4" w14:textId="77777777" w:rsidR="0012500B" w:rsidRPr="005263C6" w:rsidRDefault="0012500B" w:rsidP="001250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25349115" w14:textId="77777777" w:rsidR="0012500B" w:rsidRPr="005263C6" w:rsidRDefault="0012500B" w:rsidP="0012500B">
      <w:pPr>
        <w:suppressAutoHyphens/>
        <w:spacing w:line="23" w:lineRule="atLeast"/>
        <w:rPr>
          <w:b/>
          <w:lang w:val="pl-PL" w:eastAsia="ar-SA"/>
        </w:rPr>
      </w:pPr>
    </w:p>
    <w:p w14:paraId="6CAE978F" w14:textId="77777777" w:rsidR="0012500B" w:rsidRDefault="0012500B" w:rsidP="0012500B">
      <w:pPr>
        <w:spacing w:line="23" w:lineRule="atLeast"/>
        <w:ind w:left="5670" w:firstLine="567"/>
        <w:rPr>
          <w:i/>
          <w:lang w:val="pl-PL"/>
        </w:rPr>
      </w:pPr>
    </w:p>
    <w:p w14:paraId="00F94D5A" w14:textId="77777777" w:rsidR="0012500B" w:rsidRPr="001963DC" w:rsidRDefault="0012500B" w:rsidP="0012500B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771927AB" w14:textId="77777777" w:rsidR="0012500B" w:rsidRPr="001963DC" w:rsidRDefault="0012500B" w:rsidP="0012500B">
      <w:pPr>
        <w:spacing w:line="23" w:lineRule="atLeast"/>
        <w:rPr>
          <w:lang w:val="pl-PL"/>
        </w:rPr>
      </w:pPr>
    </w:p>
    <w:p w14:paraId="1B13D13F" w14:textId="77777777" w:rsidR="0012500B" w:rsidRPr="001963DC" w:rsidRDefault="0012500B" w:rsidP="0012500B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624F2225" w14:textId="77777777" w:rsidR="0012500B" w:rsidRPr="001963DC" w:rsidRDefault="0012500B" w:rsidP="0012500B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10DDD17E" w14:textId="77777777" w:rsidR="0012500B" w:rsidRPr="001963DC" w:rsidRDefault="0012500B" w:rsidP="0012500B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28BA7F67" w14:textId="77777777" w:rsidR="0012500B" w:rsidRDefault="0012500B" w:rsidP="0012500B">
      <w:pPr>
        <w:spacing w:line="23" w:lineRule="atLeast"/>
        <w:ind w:left="5670" w:firstLine="567"/>
        <w:rPr>
          <w:i/>
          <w:lang w:val="pl-PL"/>
        </w:rPr>
      </w:pPr>
    </w:p>
    <w:p w14:paraId="4DB683A0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DE4791F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71079EF5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4C6A1138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C2360B2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4414DDB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28547F16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4C9C2F21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EC8F169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DE21C9E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06709A37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28D8E807" w14:textId="40E2577E" w:rsidR="007C470F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46434D9F" w14:textId="1F05A63A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36C6D444" w14:textId="04C9FC57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53E23B98" w14:textId="29151395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289CFB0B" w14:textId="2957AC84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2381FD6D" w14:textId="4CE3FE49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19F1F7E" w14:textId="308810F9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EFFDF05" w14:textId="691BB65B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72F9E7E" w14:textId="28E03505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3C5ED436" w14:textId="1CFFFBD4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236CB02F" w14:textId="1BAFCF72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42B6101F" w14:textId="5D954895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430E555E" w14:textId="17EDDDCE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B62D578" w14:textId="39A427D3" w:rsidR="009740D1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9988B36" w14:textId="77777777" w:rsidR="009740D1" w:rsidRPr="007317F3" w:rsidRDefault="009740D1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5A920AA5" w14:textId="12B2F904" w:rsidR="009740D1" w:rsidRDefault="009740D1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7707B87C" w14:textId="7E3D696D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5026885" w14:textId="18707BC7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2E494362" w14:textId="4BAAC205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70E2153A" w14:textId="2C5542FD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5DF7B38F" w14:textId="02B05204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4147077E" w14:textId="5CF754C6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77C2545" w14:textId="10AE8CC7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35B776D" w14:textId="37014EDD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483B4BF3" w14:textId="25DD970D" w:rsidR="009561E6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40F8852B" w14:textId="77777777" w:rsidR="009561E6" w:rsidRPr="001963DC" w:rsidRDefault="009561E6" w:rsidP="009740D1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2FAF4B23" w14:textId="77777777" w:rsidR="009740D1" w:rsidRPr="00DB5824" w:rsidRDefault="009740D1" w:rsidP="009740D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lastRenderedPageBreak/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72E24678" w14:textId="75864C7E" w:rsidR="009740D1" w:rsidRPr="00DB5824" w:rsidRDefault="009740D1" w:rsidP="009740D1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>NS:</w:t>
      </w:r>
      <w:r w:rsidR="009561E6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 </w:t>
      </w:r>
      <w:r w:rsidR="00A220B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19</w:t>
      </w:r>
      <w:r w:rsidR="009561E6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/202</w:t>
      </w:r>
      <w:r w:rsidR="00A220B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5</w:t>
      </w:r>
    </w:p>
    <w:p w14:paraId="6DB651BE" w14:textId="77777777" w:rsidR="009740D1" w:rsidRPr="00DB5824" w:rsidRDefault="009740D1" w:rsidP="009740D1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066AD273" w14:textId="77777777" w:rsidR="009740D1" w:rsidRPr="00DB5824" w:rsidRDefault="009740D1" w:rsidP="009740D1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B1832F5" w14:textId="77777777" w:rsidR="009740D1" w:rsidRDefault="009740D1" w:rsidP="009740D1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67CF25" w14:textId="11BF505F" w:rsidR="009740D1" w:rsidRPr="00587E5E" w:rsidRDefault="000461B6" w:rsidP="000461B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3600" w:firstLine="720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r w:rsidRPr="000461B6">
        <w:rPr>
          <w:rFonts w:ascii="Tahoma" w:hAnsi="Tahoma" w:cs="Tahoma"/>
          <w:b/>
          <w:i/>
          <w:sz w:val="20"/>
          <w:szCs w:val="20"/>
          <w:bdr w:val="none" w:sz="0" w:space="0" w:color="auto"/>
          <w:lang w:eastAsia="ar-SA"/>
        </w:rPr>
        <w:t xml:space="preserve">            </w:t>
      </w:r>
      <w:r w:rsidR="009740D1" w:rsidRPr="00587E5E">
        <w:rPr>
          <w:rFonts w:ascii="Tahoma" w:hAnsi="Tahoma" w:cs="Tahoma"/>
          <w:b/>
          <w:i/>
          <w:sz w:val="20"/>
          <w:szCs w:val="20"/>
          <w:u w:val="single"/>
          <w:bdr w:val="none" w:sz="0" w:space="0" w:color="auto"/>
          <w:lang w:eastAsia="ar-SA"/>
        </w:rPr>
        <w:t>Zamawiający:</w:t>
      </w:r>
      <w:r w:rsidR="009740D1"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  </w:t>
      </w:r>
    </w:p>
    <w:p w14:paraId="2EA33AF9" w14:textId="77777777" w:rsid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bdr w:val="none" w:sz="0" w:space="0" w:color="auto"/>
          <w:lang w:val="pl-PL" w:eastAsia="ar-SA"/>
        </w:rPr>
      </w:pPr>
    </w:p>
    <w:p w14:paraId="51ED1F49" w14:textId="77777777" w:rsidR="009740D1" w:rsidRPr="009740D1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4956"/>
        <w:jc w:val="both"/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</w:pPr>
      <w:r w:rsidRPr="009740D1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Zespół Szkół Centrum Kształcenia Rolniczego im. St. Staszica</w:t>
      </w:r>
    </w:p>
    <w:p w14:paraId="10D609EA" w14:textId="77777777" w:rsidR="009740D1" w:rsidRPr="002A3658" w:rsidRDefault="009740D1" w:rsidP="009740D1">
      <w:pPr>
        <w:ind w:left="4236" w:firstLine="720"/>
        <w:rPr>
          <w:rFonts w:ascii="Tahoma" w:hAnsi="Tahoma" w:cs="Tahoma"/>
          <w:b/>
          <w:color w:val="000000"/>
          <w:sz w:val="20"/>
          <w:szCs w:val="20"/>
          <w:lang w:val="pl-PL"/>
        </w:rPr>
      </w:pPr>
      <w:r w:rsidRPr="009740D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ul. Szkolna 2, 83-115 Swarożyn</w:t>
      </w:r>
    </w:p>
    <w:p w14:paraId="7E471A0A" w14:textId="77777777" w:rsidR="009740D1" w:rsidRDefault="009740D1" w:rsidP="009740D1">
      <w:pPr>
        <w:rPr>
          <w:rFonts w:ascii="Tahoma" w:hAnsi="Tahoma" w:cs="Tahoma"/>
          <w:b/>
          <w:color w:val="000000"/>
          <w:sz w:val="20"/>
          <w:szCs w:val="20"/>
          <w:lang w:val="pl-PL"/>
        </w:rPr>
      </w:pPr>
    </w:p>
    <w:p w14:paraId="6FEB3406" w14:textId="77777777" w:rsidR="009740D1" w:rsidRPr="00DB5824" w:rsidRDefault="009740D1" w:rsidP="009740D1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Wykonawca:</w:t>
      </w:r>
    </w:p>
    <w:p w14:paraId="2D37B4F4" w14:textId="737B0A66" w:rsidR="009740D1" w:rsidRPr="00DB5824" w:rsidRDefault="009740D1" w:rsidP="009740D1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1F63D266" w14:textId="77777777" w:rsidR="000461B6" w:rsidRDefault="000461B6" w:rsidP="009740D1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</w:p>
    <w:p w14:paraId="4D25C856" w14:textId="524AEC9B" w:rsidR="009740D1" w:rsidRPr="00DB5824" w:rsidRDefault="009740D1" w:rsidP="009740D1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3D8360F6" w14:textId="77777777" w:rsidR="009740D1" w:rsidRPr="00DB5824" w:rsidRDefault="009740D1" w:rsidP="009740D1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r w:rsidRPr="00DB5824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42B8F69" w14:textId="77777777" w:rsidR="009740D1" w:rsidRPr="00DB5824" w:rsidRDefault="009740D1" w:rsidP="009740D1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4629AB60" w14:textId="77777777" w:rsidR="009740D1" w:rsidRPr="00DB5824" w:rsidRDefault="009740D1" w:rsidP="009740D1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7A06202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6EDCC249" w14:textId="77777777" w:rsidR="009740D1" w:rsidRPr="00DB5824" w:rsidRDefault="009740D1" w:rsidP="009740D1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6166960" w14:textId="77777777" w:rsidR="009740D1" w:rsidRPr="00DB5824" w:rsidRDefault="009740D1" w:rsidP="009740D1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4D54F48" w14:textId="77777777" w:rsidR="009740D1" w:rsidRDefault="009740D1" w:rsidP="009740D1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464F5AF7" w14:textId="77777777" w:rsidR="009740D1" w:rsidRPr="00DB5824" w:rsidRDefault="009740D1" w:rsidP="009740D1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6D619F74" w14:textId="77777777" w:rsidR="009740D1" w:rsidRDefault="009740D1" w:rsidP="009740D1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552F0A4B" w14:textId="77777777" w:rsidR="009740D1" w:rsidRPr="00DB5824" w:rsidRDefault="009740D1" w:rsidP="009740D1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08AAC17B" w14:textId="5AB13607" w:rsidR="009740D1" w:rsidRDefault="009740D1" w:rsidP="009740D1">
      <w:pPr>
        <w:tabs>
          <w:tab w:val="left" w:pos="879"/>
        </w:tabs>
        <w:jc w:val="both"/>
        <w:rPr>
          <w:bdr w:val="none" w:sz="0" w:space="0" w:color="auto"/>
          <w:lang w:eastAsia="zh-CN"/>
        </w:rPr>
      </w:pPr>
      <w:r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0461B6">
        <w:rPr>
          <w:rFonts w:ascii="Tahoma" w:hAnsi="Tahoma" w:cs="Tahoma"/>
          <w:b/>
          <w:bCs/>
          <w:sz w:val="20"/>
          <w:szCs w:val="20"/>
          <w:lang w:val="pl-PL"/>
        </w:rPr>
        <w:t xml:space="preserve">na </w:t>
      </w:r>
      <w:r w:rsidR="000461B6" w:rsidRPr="009740D1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dostawę artykułów żywnościowych oraz art. chemicznych do Zespołu Szkół Centrum Kształcenia Rolniczego im. St. Staszica</w:t>
      </w:r>
      <w:r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</w:t>
      </w:r>
      <w:r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oświadczam,</w:t>
      </w:r>
      <w:r w:rsidR="000461B6">
        <w:rPr>
          <w:rFonts w:ascii="Tahoma" w:hAnsi="Tahoma" w:cs="Tahoma"/>
          <w:sz w:val="20"/>
          <w:szCs w:val="20"/>
          <w:lang w:val="pl-PL"/>
        </w:rPr>
        <w:t xml:space="preserve">                     </w:t>
      </w:r>
      <w:r>
        <w:rPr>
          <w:rFonts w:ascii="Tahoma" w:hAnsi="Tahoma" w:cs="Tahoma"/>
          <w:sz w:val="20"/>
          <w:szCs w:val="20"/>
          <w:lang w:val="pl-PL"/>
        </w:rPr>
        <w:t xml:space="preserve"> co następuje:</w:t>
      </w:r>
    </w:p>
    <w:p w14:paraId="19CD442F" w14:textId="77777777" w:rsidR="009740D1" w:rsidRPr="00DB5824" w:rsidRDefault="009740D1" w:rsidP="009740D1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72BD70E6" w14:textId="77777777" w:rsidR="009740D1" w:rsidRPr="00DB5824" w:rsidRDefault="009740D1" w:rsidP="009740D1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68A11FBD" w14:textId="77777777" w:rsidR="009740D1" w:rsidRPr="00DB5824" w:rsidRDefault="009740D1" w:rsidP="009740D1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Specyfikacji Warunków Zamówienia w ust. </w:t>
      </w:r>
      <w:r>
        <w:rPr>
          <w:rFonts w:ascii="Tahoma" w:hAnsi="Tahoma" w:cs="Tahoma"/>
          <w:sz w:val="20"/>
          <w:szCs w:val="20"/>
        </w:rPr>
        <w:t>VIII SWZ.</w:t>
      </w:r>
    </w:p>
    <w:p w14:paraId="084B7CFD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306BBE4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44630CB1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………………………………………</w:t>
      </w:r>
    </w:p>
    <w:p w14:paraId="26EACD9A" w14:textId="77777777" w:rsidR="009740D1" w:rsidRPr="00DB5824" w:rsidRDefault="009740D1" w:rsidP="009740D1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18DE449F" w14:textId="77777777" w:rsidR="009740D1" w:rsidRPr="00DB5824" w:rsidRDefault="009740D1" w:rsidP="009740D1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21FB39AB" w14:textId="77777777" w:rsidR="009740D1" w:rsidRPr="00DB5824" w:rsidRDefault="009740D1" w:rsidP="009740D1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3DE0078C" w14:textId="77777777" w:rsidR="009740D1" w:rsidRPr="00DB5824" w:rsidRDefault="009740D1" w:rsidP="009740D1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568E6910" w14:textId="77777777" w:rsidR="009740D1" w:rsidRPr="00DB5824" w:rsidRDefault="009740D1" w:rsidP="009740D1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(podać pełną nazwę/firmę, adres, a także w zależności od podmiotu: NIP/PESEL, KRS/CEiDG </w:t>
      </w:r>
      <w:r w:rsidRPr="00DB5824">
        <w:rPr>
          <w:rFonts w:ascii="Tahoma" w:hAnsi="Tahoma" w:cs="Tahoma"/>
          <w:sz w:val="20"/>
          <w:szCs w:val="20"/>
          <w:lang w:val="pl-PL"/>
        </w:rPr>
        <w:t xml:space="preserve"> spełniają warunki udziału w postępowaniu w postępowaniu, w zakresie, w jakim powołujemy się na jego zasoby.</w:t>
      </w:r>
    </w:p>
    <w:p w14:paraId="30617789" w14:textId="77777777" w:rsidR="009740D1" w:rsidRPr="00DB5824" w:rsidRDefault="009740D1" w:rsidP="009740D1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26338BC0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22851B72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677A9DF5" w14:textId="77777777" w:rsidR="009740D1" w:rsidRPr="00DB5824" w:rsidRDefault="009740D1" w:rsidP="009740D1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660AAD06" w14:textId="77777777" w:rsidR="009740D1" w:rsidRPr="00DB5824" w:rsidRDefault="009740D1" w:rsidP="009740D1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429CA409" w14:textId="77777777" w:rsidR="009740D1" w:rsidRPr="00DB5824" w:rsidRDefault="009740D1" w:rsidP="009740D1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0E4DB37B" w14:textId="77777777" w:rsidR="009740D1" w:rsidRPr="00DB5824" w:rsidRDefault="009740D1" w:rsidP="009740D1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55EB30BA" w14:textId="77777777" w:rsidR="009740D1" w:rsidRPr="00DB5824" w:rsidRDefault="009740D1" w:rsidP="009740D1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AB92E81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6D39EA05" w14:textId="77777777" w:rsidR="009740D1" w:rsidRPr="00DB5824" w:rsidRDefault="009740D1" w:rsidP="009740D1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DB5824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D3B5E1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1F56084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D847163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lastRenderedPageBreak/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 xml:space="preserve">(miejscowość), </w:t>
      </w:r>
      <w:r w:rsidRPr="00DB5824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2CFE96BE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3DE9BE35" w14:textId="77777777" w:rsidR="009740D1" w:rsidRPr="00DB5824" w:rsidRDefault="009740D1" w:rsidP="009740D1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B32C029" w14:textId="77777777" w:rsidR="009740D1" w:rsidRPr="00DB5824" w:rsidRDefault="009740D1" w:rsidP="009740D1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(podpis)</w:t>
      </w:r>
    </w:p>
    <w:p w14:paraId="7502B49E" w14:textId="77777777" w:rsidR="009740D1" w:rsidRPr="00DB5824" w:rsidRDefault="009740D1" w:rsidP="009740D1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03D7F56F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EEF4352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BF669C6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7448143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A1FA0E2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A6BEB1F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927E91D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B26EA1C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EEFEF4A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5BBCFCA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11F2D10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4106686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43A06DC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125FA38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8FCF716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B9FB812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9656367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1A35097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1579988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8A9C6BC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439C2FB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6FA0939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140BB3B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B5B9303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323A5FF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9A3DB30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E1C9913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A296989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1C27B86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D09737B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EA0318B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2995EB7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0D35551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67CDF2A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F8A3DD4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572B340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C5371CB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84166E5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015131E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38B3B04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F63EF7B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7E71228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6B06584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83362C0" w14:textId="77777777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6604BDE" w14:textId="5B72940A" w:rsidR="009740D1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5A63A3E" w14:textId="65154AF7" w:rsidR="000461B6" w:rsidRDefault="000461B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CE9DBE4" w14:textId="32A5A4D4" w:rsidR="000461B6" w:rsidRDefault="000461B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7B11B2E" w14:textId="006C761A" w:rsidR="000461B6" w:rsidRDefault="000461B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BFB745F" w14:textId="2F1E07C7" w:rsidR="000461B6" w:rsidRDefault="000461B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E1D1F15" w14:textId="2E3E2E8A" w:rsidR="009561E6" w:rsidRDefault="009561E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28C29AB" w14:textId="76274E2C" w:rsidR="009561E6" w:rsidRDefault="009561E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CEEF202" w14:textId="55C712AA" w:rsidR="009561E6" w:rsidRDefault="009561E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123D8BA" w14:textId="77777777" w:rsidR="009561E6" w:rsidRDefault="009561E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5CB235A" w14:textId="77777777" w:rsidR="000461B6" w:rsidRDefault="000461B6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4B87F8" w14:textId="77777777" w:rsidR="009740D1" w:rsidRPr="00DB5824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7AC2CE7" w14:textId="77777777" w:rsidR="009740D1" w:rsidRPr="00DB5824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34384C5" w14:textId="57DD9C1C" w:rsidR="009740D1" w:rsidRPr="00DB5824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3557147" wp14:editId="1FE76D5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3A41B" w14:textId="77777777" w:rsidR="00DF054E" w:rsidRDefault="00DF054E" w:rsidP="009740D1"/>
                          <w:p w14:paraId="3B1B8A95" w14:textId="77777777" w:rsidR="00DF054E" w:rsidRDefault="00DF054E" w:rsidP="009740D1"/>
                          <w:p w14:paraId="2AA049C0" w14:textId="77777777" w:rsidR="00DF054E" w:rsidRDefault="00DF054E" w:rsidP="009740D1"/>
                          <w:p w14:paraId="623A197F" w14:textId="77777777" w:rsidR="00DF054E" w:rsidRPr="006A59BC" w:rsidRDefault="00DF054E" w:rsidP="009740D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69F119AA" w14:textId="77777777" w:rsidR="00DF054E" w:rsidRDefault="00DF054E" w:rsidP="009740D1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61728A9D" w14:textId="77777777" w:rsidR="00DF054E" w:rsidRDefault="00DF054E" w:rsidP="009740D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23C8C8B" w14:textId="77777777" w:rsidR="00DF054E" w:rsidRPr="00823F8A" w:rsidRDefault="00DF054E" w:rsidP="009740D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57147" id="_x0000_s1028" type="#_x0000_t202" style="position:absolute;left:0;text-align:left;margin-left:13.55pt;margin-top:2.2pt;width:149.85pt;height:66.0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" strokeweight=".5pt">
                <v:textbox inset=".25pt,.25pt,.25pt,.25pt">
                  <w:txbxContent>
                    <w:p w14:paraId="5FE3A41B" w14:textId="77777777" w:rsidR="00DF054E" w:rsidRDefault="00DF054E" w:rsidP="009740D1"/>
                    <w:p w14:paraId="3B1B8A95" w14:textId="77777777" w:rsidR="00DF054E" w:rsidRDefault="00DF054E" w:rsidP="009740D1"/>
                    <w:p w14:paraId="2AA049C0" w14:textId="77777777" w:rsidR="00DF054E" w:rsidRDefault="00DF054E" w:rsidP="009740D1"/>
                    <w:p w14:paraId="623A197F" w14:textId="77777777" w:rsidR="00DF054E" w:rsidRPr="006A59BC" w:rsidRDefault="00DF054E" w:rsidP="009740D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69F119AA" w14:textId="77777777" w:rsidR="00DF054E" w:rsidRDefault="00DF054E" w:rsidP="009740D1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61728A9D" w14:textId="77777777" w:rsidR="00DF054E" w:rsidRDefault="00DF054E" w:rsidP="009740D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023C8C8B" w14:textId="77777777" w:rsidR="00DF054E" w:rsidRPr="00823F8A" w:rsidRDefault="00DF054E" w:rsidP="009740D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82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561E6">
        <w:rPr>
          <w:rFonts w:ascii="Tahoma" w:hAnsi="Tahoma" w:cs="Tahoma"/>
          <w:b/>
          <w:bCs/>
          <w:sz w:val="20"/>
          <w:szCs w:val="20"/>
        </w:rPr>
        <w:t>6</w:t>
      </w:r>
      <w:r w:rsidRPr="00DB5824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50492DCA" w14:textId="3EA6BFC7" w:rsidR="009740D1" w:rsidRPr="00DB5824" w:rsidRDefault="009740D1" w:rsidP="009740D1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A220B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19</w:t>
      </w:r>
      <w:r w:rsidR="009561E6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/202</w:t>
      </w:r>
      <w:r w:rsidR="00A220B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5</w:t>
      </w:r>
    </w:p>
    <w:p w14:paraId="226E8F61" w14:textId="77777777" w:rsidR="009740D1" w:rsidRPr="00DB5824" w:rsidRDefault="009740D1" w:rsidP="009740D1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67F436D" w14:textId="77777777" w:rsidR="009740D1" w:rsidRPr="00DB5824" w:rsidRDefault="009740D1" w:rsidP="009740D1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5B4A4F23" w14:textId="77777777" w:rsidR="009740D1" w:rsidRPr="001963DC" w:rsidRDefault="009740D1" w:rsidP="009740D1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4CCAE7CD" w14:textId="77777777" w:rsidR="009740D1" w:rsidRPr="001963DC" w:rsidRDefault="009740D1" w:rsidP="009740D1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1F2B8781" w14:textId="77777777" w:rsidR="009740D1" w:rsidRPr="00DB5824" w:rsidRDefault="009740D1" w:rsidP="009740D1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3FA2625" w14:textId="77777777" w:rsidR="009740D1" w:rsidRPr="00DB5824" w:rsidRDefault="009740D1" w:rsidP="009740D1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Wzór zobowiązania </w:t>
      </w:r>
      <w:r w:rsidRPr="00DB5824">
        <w:rPr>
          <w:rFonts w:ascii="Tahoma" w:hAnsi="Tahoma" w:cs="Tahoma"/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14:paraId="0E9641D2" w14:textId="77777777" w:rsidR="009740D1" w:rsidRPr="00DB5824" w:rsidRDefault="009740D1" w:rsidP="009740D1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567C9BD" w14:textId="77FEED26" w:rsidR="009740D1" w:rsidRPr="00DB5824" w:rsidRDefault="009740D1" w:rsidP="009740D1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DB5824">
        <w:rPr>
          <w:rFonts w:ascii="Tahoma" w:hAnsi="Tahoma" w:cs="Tahoma"/>
          <w:bCs/>
          <w:sz w:val="20"/>
          <w:szCs w:val="20"/>
        </w:rPr>
        <w:t xml:space="preserve">W </w:t>
      </w:r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postępowaniu o udzielenie zamówienia publicznego </w:t>
      </w:r>
      <w:r w:rsidRPr="00DB5824">
        <w:rPr>
          <w:rFonts w:ascii="Tahoma" w:hAnsi="Tahoma" w:cs="Tahoma"/>
          <w:b/>
          <w:bCs/>
          <w:color w:val="000000"/>
          <w:sz w:val="20"/>
          <w:szCs w:val="20"/>
        </w:rPr>
        <w:t xml:space="preserve">NS: </w:t>
      </w:r>
      <w:r w:rsidR="00A220B0">
        <w:rPr>
          <w:rFonts w:ascii="Tahoma" w:hAnsi="Tahoma" w:cs="Tahoma"/>
          <w:b/>
          <w:bCs/>
          <w:color w:val="000000"/>
          <w:sz w:val="20"/>
          <w:szCs w:val="20"/>
        </w:rPr>
        <w:t>19/2025</w:t>
      </w:r>
      <w:r w:rsidR="009561E6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pn. </w:t>
      </w:r>
      <w:r w:rsidR="000461B6">
        <w:rPr>
          <w:rFonts w:ascii="Tahoma" w:hAnsi="Tahoma" w:cs="Tahoma"/>
          <w:b/>
          <w:bCs/>
          <w:sz w:val="20"/>
          <w:szCs w:val="20"/>
          <w:lang w:val="pl-PL"/>
        </w:rPr>
        <w:t>Dostawa</w:t>
      </w:r>
      <w:r w:rsidR="000461B6" w:rsidRPr="000461B6">
        <w:rPr>
          <w:rFonts w:ascii="Tahoma" w:hAnsi="Tahoma" w:cs="Tahoma"/>
          <w:b/>
          <w:bCs/>
          <w:sz w:val="20"/>
          <w:szCs w:val="20"/>
          <w:lang w:val="pl-PL"/>
        </w:rPr>
        <w:t xml:space="preserve"> artykułów żywnościowych oraz art. chemicznych do Zespołu Szkół Centrum Kształcenia Rolniczego im. St. Staszica</w:t>
      </w:r>
    </w:p>
    <w:p w14:paraId="69B33731" w14:textId="77777777" w:rsidR="009740D1" w:rsidRDefault="009740D1" w:rsidP="009740D1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1B594358" w14:textId="77777777" w:rsidR="009740D1" w:rsidRPr="00DB5824" w:rsidRDefault="009740D1" w:rsidP="009740D1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A795A10" w14:textId="3F4D9C70" w:rsidR="009740D1" w:rsidRPr="00DB5824" w:rsidRDefault="009740D1" w:rsidP="009740D1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Działając w imieniu 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  <w:r w:rsidRPr="00DB5824">
        <w:rPr>
          <w:rFonts w:ascii="Tahoma" w:hAnsi="Tahoma" w:cs="Tahoma"/>
          <w:sz w:val="20"/>
          <w:szCs w:val="20"/>
        </w:rPr>
        <w:t xml:space="preserve">………………. zobowiązuje się do oddania do dyspozycji </w:t>
      </w:r>
      <w:r>
        <w:rPr>
          <w:rFonts w:ascii="Tahoma" w:hAnsi="Tahoma" w:cs="Tahoma"/>
          <w:sz w:val="20"/>
          <w:szCs w:val="20"/>
        </w:rPr>
        <w:t xml:space="preserve">                     </w:t>
      </w:r>
      <w:r w:rsidRPr="00DB5824">
        <w:rPr>
          <w:rFonts w:ascii="Tahoma" w:hAnsi="Tahoma" w:cs="Tahoma"/>
          <w:sz w:val="20"/>
          <w:szCs w:val="20"/>
        </w:rPr>
        <w:t>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……………………………………………………………………………………………….………………………………………………………………………………..……………………….…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Pr="00DB5824">
        <w:rPr>
          <w:rFonts w:ascii="Tahoma" w:hAnsi="Tahoma" w:cs="Tahoma"/>
          <w:sz w:val="20"/>
          <w:szCs w:val="20"/>
        </w:rPr>
        <w:t>……</w:t>
      </w:r>
    </w:p>
    <w:p w14:paraId="2C810283" w14:textId="77777777" w:rsidR="009740D1" w:rsidRPr="00DB5824" w:rsidRDefault="009740D1" w:rsidP="009740D1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6C4A283D" w14:textId="77777777" w:rsidR="009740D1" w:rsidRPr="00DB5824" w:rsidRDefault="009740D1" w:rsidP="009740D1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 wskazuje, iż:</w:t>
      </w:r>
    </w:p>
    <w:p w14:paraId="73F6A564" w14:textId="77777777" w:rsidR="009740D1" w:rsidRPr="00DB5824" w:rsidRDefault="009740D1" w:rsidP="00C43BC5">
      <w:pPr>
        <w:numPr>
          <w:ilvl w:val="6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Zakres w/w zasobów przy wykonywaniu zamówienia będzie następujący: ………………………………………………………………………………………………………………………………………………………..</w:t>
      </w:r>
    </w:p>
    <w:p w14:paraId="5833E9A2" w14:textId="77777777" w:rsidR="009740D1" w:rsidRPr="00DB5824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5A96D2E0" w14:textId="77777777" w:rsidR="009740D1" w:rsidRPr="00DB5824" w:rsidRDefault="009740D1" w:rsidP="00C43BC5">
      <w:pPr>
        <w:numPr>
          <w:ilvl w:val="6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Sposób, okres udostępniania Wykonawcy w/w zasobów oraz wykorzystnie przez Wykonawcę w/w zasobów będzie następujący: 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…………………………………………….……………</w:t>
      </w:r>
    </w:p>
    <w:p w14:paraId="6724D236" w14:textId="77777777" w:rsidR="009740D1" w:rsidRPr="00DB5824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0AA13E9B" w14:textId="77777777" w:rsidR="009740D1" w:rsidRPr="00DB5824" w:rsidRDefault="009740D1" w:rsidP="00C43BC5">
      <w:pPr>
        <w:numPr>
          <w:ilvl w:val="6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Zakres w jakim podmiot udostępniający zasoby zrealizuje </w:t>
      </w:r>
      <w:r>
        <w:rPr>
          <w:rFonts w:ascii="Tahoma" w:hAnsi="Tahoma" w:cs="Tahoma"/>
          <w:sz w:val="20"/>
          <w:szCs w:val="20"/>
        </w:rPr>
        <w:t>usługi</w:t>
      </w:r>
      <w:r w:rsidRPr="00DB5824">
        <w:rPr>
          <w:rFonts w:ascii="Tahoma" w:hAnsi="Tahoma" w:cs="Tahoma"/>
          <w:sz w:val="20"/>
          <w:szCs w:val="20"/>
        </w:rPr>
        <w:t>, których wskazane zdolności dotyczą.:……………………………………………………….……………………………………………………..……………………………………………………………………………..………</w:t>
      </w:r>
    </w:p>
    <w:p w14:paraId="66EB83BE" w14:textId="77777777" w:rsidR="009740D1" w:rsidRPr="00DB5824" w:rsidRDefault="009740D1" w:rsidP="009740D1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7429FC24" w14:textId="77777777" w:rsidR="009740D1" w:rsidRPr="00DB5824" w:rsidRDefault="009740D1" w:rsidP="009740D1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Uwaga: Niniejsze zobowiązanie podmiotów trzecich do oddania do dyspozycji Wykonawcy niezbędnych zasobów na okres korzystania z nich przy wykonywaniu zamówienia </w:t>
      </w:r>
      <w:r w:rsidRPr="00DB5824">
        <w:rPr>
          <w:rFonts w:ascii="Tahoma" w:hAnsi="Tahoma" w:cs="Tahoma"/>
          <w:b/>
          <w:sz w:val="20"/>
          <w:szCs w:val="20"/>
          <w:u w:val="single"/>
        </w:rPr>
        <w:t>musi być złożone do oferty w oryginale.</w:t>
      </w:r>
    </w:p>
    <w:p w14:paraId="09BAF568" w14:textId="77777777" w:rsidR="009740D1" w:rsidRPr="00DB5824" w:rsidRDefault="009740D1" w:rsidP="009740D1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646541DD" w14:textId="77777777" w:rsidR="009740D1" w:rsidRPr="00DB5824" w:rsidRDefault="009740D1" w:rsidP="009740D1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9740D1" w:rsidRPr="00DB5824" w14:paraId="639E40F0" w14:textId="77777777" w:rsidTr="00B545D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A623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9740D1" w:rsidRPr="00DB5824" w14:paraId="1942D765" w14:textId="77777777" w:rsidTr="00B545D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282E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4342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E696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</w:p>
        </w:tc>
      </w:tr>
      <w:tr w:rsidR="009740D1" w:rsidRPr="00DB5824" w14:paraId="7EF1C15A" w14:textId="77777777" w:rsidTr="00B545D3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FB6F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9E94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51A8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7538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9740D1" w:rsidRPr="00DB5824" w14:paraId="03645C03" w14:textId="77777777" w:rsidTr="00B545D3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9C00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5AAF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A545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1CAA" w14:textId="77777777" w:rsidR="009740D1" w:rsidRPr="00DB5824" w:rsidRDefault="009740D1" w:rsidP="00B545D3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3C2A7FAF" w14:textId="77777777" w:rsidR="009740D1" w:rsidRPr="00DB5824" w:rsidRDefault="009740D1" w:rsidP="009740D1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457136F0" w14:textId="77777777" w:rsidR="009740D1" w:rsidRPr="001963DC" w:rsidRDefault="009740D1" w:rsidP="009740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244A294A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4C1EC011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52BB3141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725D65B9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0414659E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D8B182C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7C2B052E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1972B491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6085E615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0BD89171" w14:textId="77777777" w:rsidR="007C470F" w:rsidRPr="007317F3" w:rsidRDefault="007C470F" w:rsidP="007C470F">
      <w:pPr>
        <w:suppressAutoHyphens/>
        <w:jc w:val="right"/>
        <w:rPr>
          <w:rFonts w:ascii="Tahoma" w:hAnsi="Tahoma" w:cs="Tahoma"/>
          <w:b/>
          <w:color w:val="000000"/>
          <w:sz w:val="20"/>
          <w:lang w:val="pl-PL" w:eastAsia="ar-SA"/>
        </w:rPr>
      </w:pPr>
    </w:p>
    <w:p w14:paraId="00E3D62A" w14:textId="77777777" w:rsidR="00FD14E1" w:rsidRPr="007317F3" w:rsidRDefault="00FD14E1" w:rsidP="00035248">
      <w:pPr>
        <w:rPr>
          <w:color w:val="000000"/>
          <w:lang w:val="pl-PL"/>
        </w:rPr>
      </w:pPr>
    </w:p>
    <w:sectPr w:rsidR="00FD14E1" w:rsidRPr="007317F3" w:rsidSect="00776369">
      <w:footerReference w:type="defaul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F0561" w14:textId="77777777" w:rsidR="00A30442" w:rsidRDefault="00A30442">
      <w:r>
        <w:separator/>
      </w:r>
    </w:p>
  </w:endnote>
  <w:endnote w:type="continuationSeparator" w:id="0">
    <w:p w14:paraId="0ABB47F8" w14:textId="77777777" w:rsidR="00A30442" w:rsidRDefault="00A3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venir-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E31B" w14:textId="77777777" w:rsidR="00DF054E" w:rsidRDefault="00DF054E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82BCE" w14:textId="77777777" w:rsidR="00A30442" w:rsidRDefault="00A30442">
      <w:r>
        <w:separator/>
      </w:r>
    </w:p>
  </w:footnote>
  <w:footnote w:type="continuationSeparator" w:id="0">
    <w:p w14:paraId="46CE3795" w14:textId="77777777" w:rsidR="00A30442" w:rsidRDefault="00A30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  <w:sz w:val="20"/>
        <w:szCs w:val="20"/>
      </w:r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iCs/>
        <w:sz w:val="20"/>
        <w:szCs w:val="20"/>
      </w:rPr>
    </w:lvl>
  </w:abstractNum>
  <w:abstractNum w:abstractNumId="7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lang w:val="x-none"/>
      </w:rPr>
    </w:lvl>
  </w:abstractNum>
  <w:abstractNum w:abstractNumId="8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9" w15:restartNumberingAfterBreak="0">
    <w:nsid w:val="00000011"/>
    <w:multiLevelType w:val="singleLevel"/>
    <w:tmpl w:val="58B449C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x-none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788" w:hanging="360"/>
      </w:pPr>
      <w:rPr>
        <w:b/>
        <w:lang w:val="x-none"/>
      </w:rPr>
    </w:lvl>
  </w:abstractNum>
  <w:abstractNum w:abstractNumId="11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567"/>
        </w:tabs>
        <w:ind w:left="1020" w:hanging="360"/>
      </w:pPr>
      <w:rPr>
        <w:rFonts w:ascii="Symbol" w:hAnsi="Symbol" w:cs="Times New Roman"/>
      </w:rPr>
    </w:lvl>
  </w:abstractNum>
  <w:abstractNum w:abstractNumId="13" w15:restartNumberingAfterBreak="0">
    <w:nsid w:val="00000016"/>
    <w:multiLevelType w:val="singleLevel"/>
    <w:tmpl w:val="BACCA10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</w:rPr>
    </w:lvl>
  </w:abstractNum>
  <w:abstractNum w:abstractNumId="14" w15:restartNumberingAfterBreak="0">
    <w:nsid w:val="00000017"/>
    <w:multiLevelType w:val="multilevel"/>
    <w:tmpl w:val="92C8AC1A"/>
    <w:name w:val="WW8Num23"/>
    <w:lvl w:ilvl="0">
      <w:start w:val="1"/>
      <w:numFmt w:val="lowerLetter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6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1964"/>
        </w:tabs>
        <w:ind w:left="1964" w:hanging="600"/>
      </w:pPr>
      <w:rPr>
        <w:b/>
        <w:color w:val="000000"/>
        <w:spacing w:val="-1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/>
        <w:color w:val="000000"/>
        <w:spacing w:val="-1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8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26"/>
    <w:multiLevelType w:val="multilevel"/>
    <w:tmpl w:val="BFACBFA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  <w:b/>
        <w:bCs/>
        <w:iCs/>
        <w:color w:val="000000"/>
        <w:sz w:val="20"/>
        <w:szCs w:val="20"/>
        <w:lang w:val="pl-PL" w:eastAsia="pl-PL"/>
      </w:rPr>
    </w:lvl>
  </w:abstractNum>
  <w:abstractNum w:abstractNumId="21" w15:restartNumberingAfterBreak="0">
    <w:nsid w:val="00000029"/>
    <w:multiLevelType w:val="singleLevel"/>
    <w:tmpl w:val="A7F60EFE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22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color w:val="auto"/>
        <w:sz w:val="20"/>
        <w:szCs w:val="20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788" w:hanging="360"/>
      </w:pPr>
      <w:rPr>
        <w:b/>
      </w:rPr>
    </w:lvl>
  </w:abstractNum>
  <w:abstractNum w:abstractNumId="24" w15:restartNumberingAfterBreak="0">
    <w:nsid w:val="0000002D"/>
    <w:multiLevelType w:val="singleLevel"/>
    <w:tmpl w:val="0000002D"/>
    <w:lvl w:ilvl="0">
      <w:start w:val="1"/>
      <w:numFmt w:val="bullet"/>
      <w:lvlText w:val=""/>
      <w:lvlJc w:val="left"/>
      <w:pPr>
        <w:tabs>
          <w:tab w:val="num" w:pos="0"/>
        </w:tabs>
        <w:ind w:left="2484" w:hanging="360"/>
      </w:pPr>
      <w:rPr>
        <w:rFonts w:ascii="Symbol" w:hAnsi="Symbol" w:hint="default"/>
        <w:color w:val="000000"/>
        <w:spacing w:val="-3"/>
        <w:sz w:val="20"/>
        <w:szCs w:val="20"/>
        <w:lang w:val="x-none"/>
      </w:rPr>
    </w:lvl>
  </w:abstractNum>
  <w:abstractNum w:abstractNumId="25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26" w15:restartNumberingAfterBreak="0">
    <w:nsid w:val="00000031"/>
    <w:multiLevelType w:val="multilevel"/>
    <w:tmpl w:val="00000031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iCs/>
        <w:color w:val="000000"/>
        <w:sz w:val="20"/>
        <w:szCs w:val="20"/>
        <w:lang w:val="pl-PL" w:eastAsia="ar-SA"/>
      </w:rPr>
    </w:lvl>
  </w:abstractNum>
  <w:abstractNum w:abstractNumId="27" w15:restartNumberingAfterBreak="0">
    <w:nsid w:val="00000032"/>
    <w:multiLevelType w:val="multilevel"/>
    <w:tmpl w:val="00000032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i w:val="0"/>
        <w:iCs w:val="0"/>
        <w:color w:val="000000"/>
        <w:sz w:val="20"/>
        <w:szCs w:val="20"/>
      </w:rPr>
    </w:lvl>
  </w:abstractNum>
  <w:abstractNum w:abstractNumId="28" w15:restartNumberingAfterBreak="0">
    <w:nsid w:val="00000035"/>
    <w:multiLevelType w:val="multilevel"/>
    <w:tmpl w:val="00000035"/>
    <w:name w:val="WW8Num5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color w:val="00000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color w:val="000000"/>
        <w:sz w:val="20"/>
        <w:szCs w:val="20"/>
      </w:rPr>
    </w:lvl>
  </w:abstractNum>
  <w:abstractNum w:abstractNumId="29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AE3DA2"/>
    <w:multiLevelType w:val="hybridMultilevel"/>
    <w:tmpl w:val="503EE8FC"/>
    <w:lvl w:ilvl="0" w:tplc="85324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A94B8A"/>
    <w:multiLevelType w:val="hybridMultilevel"/>
    <w:tmpl w:val="39F829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6D6D40"/>
    <w:multiLevelType w:val="hybridMultilevel"/>
    <w:tmpl w:val="5F86F5F2"/>
    <w:lvl w:ilvl="0" w:tplc="C82CD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b/>
      </w:rPr>
    </w:lvl>
    <w:lvl w:ilvl="2" w:tplc="96024CC4">
      <w:start w:val="1"/>
      <w:numFmt w:val="lowerRoman"/>
      <w:lvlText w:val="%3."/>
      <w:lvlJc w:val="right"/>
      <w:pPr>
        <w:ind w:left="22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0B4C66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3A52F8"/>
    <w:multiLevelType w:val="multilevel"/>
    <w:tmpl w:val="520C2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23EE296E"/>
    <w:multiLevelType w:val="multilevel"/>
    <w:tmpl w:val="D65ACE0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4" w15:restartNumberingAfterBreak="0">
    <w:nsid w:val="27330DB8"/>
    <w:multiLevelType w:val="hybridMultilevel"/>
    <w:tmpl w:val="EC0C21AE"/>
    <w:lvl w:ilvl="0" w:tplc="307669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2FEF25C8"/>
    <w:multiLevelType w:val="multilevel"/>
    <w:tmpl w:val="25268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8" w15:restartNumberingAfterBreak="0">
    <w:nsid w:val="39B931AB"/>
    <w:multiLevelType w:val="hybridMultilevel"/>
    <w:tmpl w:val="7B5C02C0"/>
    <w:lvl w:ilvl="0" w:tplc="E688B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0F0FBD"/>
    <w:multiLevelType w:val="hybridMultilevel"/>
    <w:tmpl w:val="5554D552"/>
    <w:lvl w:ilvl="0" w:tplc="618E045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A66683"/>
    <w:multiLevelType w:val="hybridMultilevel"/>
    <w:tmpl w:val="1DC6B8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3E882CC4"/>
    <w:multiLevelType w:val="multilevel"/>
    <w:tmpl w:val="5010D1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E75F32"/>
    <w:multiLevelType w:val="hybridMultilevel"/>
    <w:tmpl w:val="E13425F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36540E4"/>
    <w:multiLevelType w:val="hybridMultilevel"/>
    <w:tmpl w:val="018CC3D2"/>
    <w:lvl w:ilvl="0" w:tplc="F4E0DC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65723330"/>
    <w:lvl w:ilvl="0" w:tplc="6298F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0A6230"/>
    <w:multiLevelType w:val="multilevel"/>
    <w:tmpl w:val="E584A4C6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 w15:restartNumberingAfterBreak="0">
    <w:nsid w:val="57C864CA"/>
    <w:multiLevelType w:val="hybridMultilevel"/>
    <w:tmpl w:val="39086414"/>
    <w:lvl w:ilvl="0" w:tplc="F2C052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5" w15:restartNumberingAfterBreak="0">
    <w:nsid w:val="6127649B"/>
    <w:multiLevelType w:val="hybridMultilevel"/>
    <w:tmpl w:val="CC706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CD30CB"/>
    <w:multiLevelType w:val="hybridMultilevel"/>
    <w:tmpl w:val="23246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8C2348"/>
    <w:multiLevelType w:val="hybridMultilevel"/>
    <w:tmpl w:val="6BEEFD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2C3D13"/>
    <w:multiLevelType w:val="multilevel"/>
    <w:tmpl w:val="975E6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48"/>
  </w:num>
  <w:num w:numId="3">
    <w:abstractNumId w:val="44"/>
  </w:num>
  <w:num w:numId="4">
    <w:abstractNumId w:val="55"/>
  </w:num>
  <w:num w:numId="5">
    <w:abstractNumId w:val="64"/>
  </w:num>
  <w:num w:numId="6">
    <w:abstractNumId w:val="47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43"/>
  </w:num>
  <w:num w:numId="11">
    <w:abstractNumId w:val="54"/>
    <w:lvlOverride w:ilvl="0">
      <w:startOverride w:val="1"/>
    </w:lvlOverride>
  </w:num>
  <w:num w:numId="12">
    <w:abstractNumId w:val="68"/>
  </w:num>
  <w:num w:numId="13">
    <w:abstractNumId w:val="62"/>
    <w:lvlOverride w:ilvl="0">
      <w:startOverride w:val="1"/>
    </w:lvlOverride>
  </w:num>
  <w:num w:numId="14">
    <w:abstractNumId w:val="41"/>
  </w:num>
  <w:num w:numId="15">
    <w:abstractNumId w:val="50"/>
  </w:num>
  <w:num w:numId="16">
    <w:abstractNumId w:val="37"/>
  </w:num>
  <w:num w:numId="17">
    <w:abstractNumId w:val="39"/>
  </w:num>
  <w:num w:numId="18">
    <w:abstractNumId w:val="20"/>
  </w:num>
  <w:num w:numId="19">
    <w:abstractNumId w:val="27"/>
  </w:num>
  <w:num w:numId="20">
    <w:abstractNumId w:val="9"/>
  </w:num>
  <w:num w:numId="21">
    <w:abstractNumId w:val="71"/>
  </w:num>
  <w:num w:numId="22">
    <w:abstractNumId w:val="60"/>
  </w:num>
  <w:num w:numId="23">
    <w:abstractNumId w:val="6"/>
  </w:num>
  <w:num w:numId="24">
    <w:abstractNumId w:val="7"/>
  </w:num>
  <w:num w:numId="25">
    <w:abstractNumId w:val="10"/>
  </w:num>
  <w:num w:numId="26">
    <w:abstractNumId w:val="23"/>
  </w:num>
  <w:num w:numId="27">
    <w:abstractNumId w:val="24"/>
  </w:num>
  <w:num w:numId="28">
    <w:abstractNumId w:val="72"/>
  </w:num>
  <w:num w:numId="29">
    <w:abstractNumId w:val="29"/>
  </w:num>
  <w:num w:numId="30">
    <w:abstractNumId w:val="56"/>
  </w:num>
  <w:num w:numId="31">
    <w:abstractNumId w:val="52"/>
  </w:num>
  <w:num w:numId="32">
    <w:abstractNumId w:val="36"/>
  </w:num>
  <w:num w:numId="33">
    <w:abstractNumId w:val="35"/>
  </w:num>
  <w:num w:numId="34">
    <w:abstractNumId w:val="61"/>
  </w:num>
  <w:num w:numId="35">
    <w:abstractNumId w:val="14"/>
  </w:num>
  <w:num w:numId="36">
    <w:abstractNumId w:val="49"/>
  </w:num>
  <w:num w:numId="37">
    <w:abstractNumId w:val="73"/>
  </w:num>
  <w:num w:numId="38">
    <w:abstractNumId w:val="51"/>
  </w:num>
  <w:num w:numId="39">
    <w:abstractNumId w:val="46"/>
  </w:num>
  <w:num w:numId="40">
    <w:abstractNumId w:val="38"/>
  </w:num>
  <w:num w:numId="41">
    <w:abstractNumId w:val="40"/>
  </w:num>
  <w:num w:numId="42">
    <w:abstractNumId w:val="65"/>
  </w:num>
  <w:num w:numId="43">
    <w:abstractNumId w:val="6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4636"/>
    <w:rsid w:val="00005B63"/>
    <w:rsid w:val="000109CD"/>
    <w:rsid w:val="00013430"/>
    <w:rsid w:val="00014C07"/>
    <w:rsid w:val="000178A7"/>
    <w:rsid w:val="0002090E"/>
    <w:rsid w:val="00023CF3"/>
    <w:rsid w:val="0002504F"/>
    <w:rsid w:val="00030CDA"/>
    <w:rsid w:val="00035248"/>
    <w:rsid w:val="000426FB"/>
    <w:rsid w:val="000461B6"/>
    <w:rsid w:val="000479A2"/>
    <w:rsid w:val="0005467C"/>
    <w:rsid w:val="0005581C"/>
    <w:rsid w:val="00056813"/>
    <w:rsid w:val="00061DD7"/>
    <w:rsid w:val="00065ACC"/>
    <w:rsid w:val="000672D6"/>
    <w:rsid w:val="00070E1E"/>
    <w:rsid w:val="00071042"/>
    <w:rsid w:val="00075164"/>
    <w:rsid w:val="00075715"/>
    <w:rsid w:val="000760BB"/>
    <w:rsid w:val="000861ED"/>
    <w:rsid w:val="0009287C"/>
    <w:rsid w:val="0009437D"/>
    <w:rsid w:val="000A003E"/>
    <w:rsid w:val="000A1AFF"/>
    <w:rsid w:val="000A22EB"/>
    <w:rsid w:val="000B09A5"/>
    <w:rsid w:val="000B31EC"/>
    <w:rsid w:val="000B37EC"/>
    <w:rsid w:val="000B443D"/>
    <w:rsid w:val="000C10B6"/>
    <w:rsid w:val="000C1155"/>
    <w:rsid w:val="000C4679"/>
    <w:rsid w:val="000C7CD5"/>
    <w:rsid w:val="000D0F7E"/>
    <w:rsid w:val="000D1B09"/>
    <w:rsid w:val="000E0C2E"/>
    <w:rsid w:val="000E12C8"/>
    <w:rsid w:val="000E7722"/>
    <w:rsid w:val="000F1580"/>
    <w:rsid w:val="000F1E77"/>
    <w:rsid w:val="000F234C"/>
    <w:rsid w:val="000F352F"/>
    <w:rsid w:val="000F3D2D"/>
    <w:rsid w:val="000F425A"/>
    <w:rsid w:val="000F46F5"/>
    <w:rsid w:val="000F6D91"/>
    <w:rsid w:val="000F7EE6"/>
    <w:rsid w:val="001035D9"/>
    <w:rsid w:val="00104005"/>
    <w:rsid w:val="001131D9"/>
    <w:rsid w:val="00113604"/>
    <w:rsid w:val="00114306"/>
    <w:rsid w:val="00114620"/>
    <w:rsid w:val="0011544B"/>
    <w:rsid w:val="00115B0B"/>
    <w:rsid w:val="00123370"/>
    <w:rsid w:val="0012500B"/>
    <w:rsid w:val="0012512D"/>
    <w:rsid w:val="001278BB"/>
    <w:rsid w:val="00133534"/>
    <w:rsid w:val="001349B4"/>
    <w:rsid w:val="001367E8"/>
    <w:rsid w:val="001370B1"/>
    <w:rsid w:val="0014070D"/>
    <w:rsid w:val="0014335B"/>
    <w:rsid w:val="001445E4"/>
    <w:rsid w:val="00150A66"/>
    <w:rsid w:val="00150C3E"/>
    <w:rsid w:val="0015528F"/>
    <w:rsid w:val="001559BF"/>
    <w:rsid w:val="00164ECB"/>
    <w:rsid w:val="00171358"/>
    <w:rsid w:val="0017299F"/>
    <w:rsid w:val="001753E2"/>
    <w:rsid w:val="0017611D"/>
    <w:rsid w:val="001773AA"/>
    <w:rsid w:val="001773BB"/>
    <w:rsid w:val="00180226"/>
    <w:rsid w:val="00180C89"/>
    <w:rsid w:val="001818A7"/>
    <w:rsid w:val="00184050"/>
    <w:rsid w:val="00186A23"/>
    <w:rsid w:val="00191AB0"/>
    <w:rsid w:val="0019532F"/>
    <w:rsid w:val="001954D6"/>
    <w:rsid w:val="001961F2"/>
    <w:rsid w:val="001962D0"/>
    <w:rsid w:val="00196308"/>
    <w:rsid w:val="0019654B"/>
    <w:rsid w:val="00196E42"/>
    <w:rsid w:val="001A337E"/>
    <w:rsid w:val="001A504E"/>
    <w:rsid w:val="001A60D8"/>
    <w:rsid w:val="001B1594"/>
    <w:rsid w:val="001B4D7B"/>
    <w:rsid w:val="001B5C22"/>
    <w:rsid w:val="001C7CB3"/>
    <w:rsid w:val="001D0FAA"/>
    <w:rsid w:val="001D2A51"/>
    <w:rsid w:val="001E2E94"/>
    <w:rsid w:val="001E3E3F"/>
    <w:rsid w:val="001E642B"/>
    <w:rsid w:val="001E79E1"/>
    <w:rsid w:val="001F4BD4"/>
    <w:rsid w:val="001F62B7"/>
    <w:rsid w:val="001F637D"/>
    <w:rsid w:val="00211516"/>
    <w:rsid w:val="002136C5"/>
    <w:rsid w:val="00217156"/>
    <w:rsid w:val="00217A13"/>
    <w:rsid w:val="0022022E"/>
    <w:rsid w:val="00222937"/>
    <w:rsid w:val="002303B9"/>
    <w:rsid w:val="00231CBD"/>
    <w:rsid w:val="002324BF"/>
    <w:rsid w:val="0023557D"/>
    <w:rsid w:val="00236810"/>
    <w:rsid w:val="00242363"/>
    <w:rsid w:val="00243791"/>
    <w:rsid w:val="00246B01"/>
    <w:rsid w:val="00247528"/>
    <w:rsid w:val="00254795"/>
    <w:rsid w:val="00264F7E"/>
    <w:rsid w:val="002672CA"/>
    <w:rsid w:val="00267FA7"/>
    <w:rsid w:val="002718BB"/>
    <w:rsid w:val="00273F41"/>
    <w:rsid w:val="00275D48"/>
    <w:rsid w:val="0028348F"/>
    <w:rsid w:val="0028404D"/>
    <w:rsid w:val="00284D8C"/>
    <w:rsid w:val="002869E6"/>
    <w:rsid w:val="00286F62"/>
    <w:rsid w:val="002911B3"/>
    <w:rsid w:val="0029219C"/>
    <w:rsid w:val="00292DA8"/>
    <w:rsid w:val="00294BC0"/>
    <w:rsid w:val="00297B83"/>
    <w:rsid w:val="002A3658"/>
    <w:rsid w:val="002A39E1"/>
    <w:rsid w:val="002A3CA4"/>
    <w:rsid w:val="002B1D50"/>
    <w:rsid w:val="002B5275"/>
    <w:rsid w:val="002C3E2C"/>
    <w:rsid w:val="002C4EB0"/>
    <w:rsid w:val="002C631E"/>
    <w:rsid w:val="002C6A42"/>
    <w:rsid w:val="002C6E35"/>
    <w:rsid w:val="002D0796"/>
    <w:rsid w:val="002D4A9D"/>
    <w:rsid w:val="002D728F"/>
    <w:rsid w:val="002E045F"/>
    <w:rsid w:val="002E1B4E"/>
    <w:rsid w:val="002F2206"/>
    <w:rsid w:val="002F2266"/>
    <w:rsid w:val="002F2F46"/>
    <w:rsid w:val="002F682F"/>
    <w:rsid w:val="00300463"/>
    <w:rsid w:val="00301FEA"/>
    <w:rsid w:val="00302510"/>
    <w:rsid w:val="00304309"/>
    <w:rsid w:val="00306DE1"/>
    <w:rsid w:val="00307D10"/>
    <w:rsid w:val="00310632"/>
    <w:rsid w:val="003115C6"/>
    <w:rsid w:val="00312BDA"/>
    <w:rsid w:val="00317DEB"/>
    <w:rsid w:val="00324117"/>
    <w:rsid w:val="00326624"/>
    <w:rsid w:val="003303EC"/>
    <w:rsid w:val="0033372D"/>
    <w:rsid w:val="00333C4A"/>
    <w:rsid w:val="00333C5B"/>
    <w:rsid w:val="00336498"/>
    <w:rsid w:val="003408EC"/>
    <w:rsid w:val="003456E0"/>
    <w:rsid w:val="00345F77"/>
    <w:rsid w:val="00346233"/>
    <w:rsid w:val="00347668"/>
    <w:rsid w:val="00351A3F"/>
    <w:rsid w:val="00353FC6"/>
    <w:rsid w:val="003556B9"/>
    <w:rsid w:val="0035765B"/>
    <w:rsid w:val="0036248B"/>
    <w:rsid w:val="00364195"/>
    <w:rsid w:val="00367D68"/>
    <w:rsid w:val="00376242"/>
    <w:rsid w:val="00376AD4"/>
    <w:rsid w:val="003812FE"/>
    <w:rsid w:val="00381489"/>
    <w:rsid w:val="00384A88"/>
    <w:rsid w:val="00384B23"/>
    <w:rsid w:val="00387AF6"/>
    <w:rsid w:val="00393BB2"/>
    <w:rsid w:val="003A4ECF"/>
    <w:rsid w:val="003A7F78"/>
    <w:rsid w:val="003B166A"/>
    <w:rsid w:val="003B1C61"/>
    <w:rsid w:val="003B687D"/>
    <w:rsid w:val="003B6E02"/>
    <w:rsid w:val="003B735A"/>
    <w:rsid w:val="003B7599"/>
    <w:rsid w:val="003C00D2"/>
    <w:rsid w:val="003D0AFE"/>
    <w:rsid w:val="003D4B5B"/>
    <w:rsid w:val="003D767E"/>
    <w:rsid w:val="003E4A5F"/>
    <w:rsid w:val="003E7E7A"/>
    <w:rsid w:val="003F0B66"/>
    <w:rsid w:val="003F2AA4"/>
    <w:rsid w:val="003F2B14"/>
    <w:rsid w:val="003F411A"/>
    <w:rsid w:val="0040049E"/>
    <w:rsid w:val="00400528"/>
    <w:rsid w:val="00401C60"/>
    <w:rsid w:val="00402C21"/>
    <w:rsid w:val="00403FCF"/>
    <w:rsid w:val="004072E6"/>
    <w:rsid w:val="00411898"/>
    <w:rsid w:val="0041331B"/>
    <w:rsid w:val="00414DC3"/>
    <w:rsid w:val="00417E3D"/>
    <w:rsid w:val="00422059"/>
    <w:rsid w:val="0042300D"/>
    <w:rsid w:val="00423EB5"/>
    <w:rsid w:val="00426256"/>
    <w:rsid w:val="00437C04"/>
    <w:rsid w:val="00450707"/>
    <w:rsid w:val="00455C1A"/>
    <w:rsid w:val="004610BA"/>
    <w:rsid w:val="00461D26"/>
    <w:rsid w:val="0046331B"/>
    <w:rsid w:val="00466316"/>
    <w:rsid w:val="00477F40"/>
    <w:rsid w:val="00481BF1"/>
    <w:rsid w:val="00487C84"/>
    <w:rsid w:val="00491E32"/>
    <w:rsid w:val="00495D4A"/>
    <w:rsid w:val="00496029"/>
    <w:rsid w:val="00497BED"/>
    <w:rsid w:val="004A1F38"/>
    <w:rsid w:val="004A34A2"/>
    <w:rsid w:val="004A7083"/>
    <w:rsid w:val="004B0AA9"/>
    <w:rsid w:val="004B5C67"/>
    <w:rsid w:val="004C2B8B"/>
    <w:rsid w:val="004C537C"/>
    <w:rsid w:val="004D1640"/>
    <w:rsid w:val="004D30D5"/>
    <w:rsid w:val="004D3837"/>
    <w:rsid w:val="004D4422"/>
    <w:rsid w:val="004D5B37"/>
    <w:rsid w:val="004D6494"/>
    <w:rsid w:val="004E39B8"/>
    <w:rsid w:val="004E7D72"/>
    <w:rsid w:val="004F0D06"/>
    <w:rsid w:val="004F36C2"/>
    <w:rsid w:val="004F3F1B"/>
    <w:rsid w:val="004F4CBF"/>
    <w:rsid w:val="004F6D8E"/>
    <w:rsid w:val="004F7D60"/>
    <w:rsid w:val="00500F88"/>
    <w:rsid w:val="00503A85"/>
    <w:rsid w:val="005040A1"/>
    <w:rsid w:val="00507CF2"/>
    <w:rsid w:val="005121ED"/>
    <w:rsid w:val="00513ADB"/>
    <w:rsid w:val="005144D6"/>
    <w:rsid w:val="00514B7D"/>
    <w:rsid w:val="00520ACF"/>
    <w:rsid w:val="00520EDA"/>
    <w:rsid w:val="005226C1"/>
    <w:rsid w:val="00523293"/>
    <w:rsid w:val="00525E3E"/>
    <w:rsid w:val="00531436"/>
    <w:rsid w:val="005336AE"/>
    <w:rsid w:val="00533FD5"/>
    <w:rsid w:val="0053435F"/>
    <w:rsid w:val="00535613"/>
    <w:rsid w:val="00536837"/>
    <w:rsid w:val="00537A64"/>
    <w:rsid w:val="00537F81"/>
    <w:rsid w:val="00545467"/>
    <w:rsid w:val="00545E9D"/>
    <w:rsid w:val="00546008"/>
    <w:rsid w:val="00546353"/>
    <w:rsid w:val="00552F73"/>
    <w:rsid w:val="0055377A"/>
    <w:rsid w:val="00556C6D"/>
    <w:rsid w:val="005574F1"/>
    <w:rsid w:val="005604E1"/>
    <w:rsid w:val="00562AD7"/>
    <w:rsid w:val="0056301A"/>
    <w:rsid w:val="005636C4"/>
    <w:rsid w:val="00565B41"/>
    <w:rsid w:val="00572075"/>
    <w:rsid w:val="005727F6"/>
    <w:rsid w:val="0057478F"/>
    <w:rsid w:val="00574BD4"/>
    <w:rsid w:val="00574FCD"/>
    <w:rsid w:val="00575E1D"/>
    <w:rsid w:val="0057665B"/>
    <w:rsid w:val="005817C2"/>
    <w:rsid w:val="00583B7F"/>
    <w:rsid w:val="005847F3"/>
    <w:rsid w:val="005876E2"/>
    <w:rsid w:val="00593B70"/>
    <w:rsid w:val="005944BD"/>
    <w:rsid w:val="0059590C"/>
    <w:rsid w:val="005A3EBF"/>
    <w:rsid w:val="005A458D"/>
    <w:rsid w:val="005A5761"/>
    <w:rsid w:val="005A7B15"/>
    <w:rsid w:val="005C563F"/>
    <w:rsid w:val="005C67DC"/>
    <w:rsid w:val="005D265E"/>
    <w:rsid w:val="005D5C41"/>
    <w:rsid w:val="005D7790"/>
    <w:rsid w:val="005E2EBB"/>
    <w:rsid w:val="005E3107"/>
    <w:rsid w:val="005E51FA"/>
    <w:rsid w:val="005E5265"/>
    <w:rsid w:val="00602DB7"/>
    <w:rsid w:val="006031D3"/>
    <w:rsid w:val="00604D3E"/>
    <w:rsid w:val="006131BA"/>
    <w:rsid w:val="00613359"/>
    <w:rsid w:val="00613F3D"/>
    <w:rsid w:val="00614D49"/>
    <w:rsid w:val="006155F1"/>
    <w:rsid w:val="00615929"/>
    <w:rsid w:val="00621EA5"/>
    <w:rsid w:val="00621EF5"/>
    <w:rsid w:val="00622794"/>
    <w:rsid w:val="006260A5"/>
    <w:rsid w:val="0063280C"/>
    <w:rsid w:val="00632891"/>
    <w:rsid w:val="00634014"/>
    <w:rsid w:val="0064413D"/>
    <w:rsid w:val="00646265"/>
    <w:rsid w:val="006467A8"/>
    <w:rsid w:val="00650C97"/>
    <w:rsid w:val="00650CB6"/>
    <w:rsid w:val="006526AA"/>
    <w:rsid w:val="00657B70"/>
    <w:rsid w:val="00660320"/>
    <w:rsid w:val="00662DDC"/>
    <w:rsid w:val="006646CF"/>
    <w:rsid w:val="00664B59"/>
    <w:rsid w:val="00680337"/>
    <w:rsid w:val="00680620"/>
    <w:rsid w:val="0068452A"/>
    <w:rsid w:val="00685F44"/>
    <w:rsid w:val="00687EF0"/>
    <w:rsid w:val="006917DE"/>
    <w:rsid w:val="00692BD1"/>
    <w:rsid w:val="006940CA"/>
    <w:rsid w:val="00697748"/>
    <w:rsid w:val="006A532E"/>
    <w:rsid w:val="006A6B54"/>
    <w:rsid w:val="006B1619"/>
    <w:rsid w:val="006B257A"/>
    <w:rsid w:val="006C1337"/>
    <w:rsid w:val="006C19A4"/>
    <w:rsid w:val="006C3C87"/>
    <w:rsid w:val="006C5424"/>
    <w:rsid w:val="006C59A2"/>
    <w:rsid w:val="006C793C"/>
    <w:rsid w:val="006D600B"/>
    <w:rsid w:val="006D627C"/>
    <w:rsid w:val="006E2651"/>
    <w:rsid w:val="006E54C6"/>
    <w:rsid w:val="006E56D7"/>
    <w:rsid w:val="006E5830"/>
    <w:rsid w:val="006E65E0"/>
    <w:rsid w:val="006E671D"/>
    <w:rsid w:val="006F5265"/>
    <w:rsid w:val="006F7498"/>
    <w:rsid w:val="00703A39"/>
    <w:rsid w:val="0070472C"/>
    <w:rsid w:val="007051A0"/>
    <w:rsid w:val="00707D0D"/>
    <w:rsid w:val="007148D4"/>
    <w:rsid w:val="00715265"/>
    <w:rsid w:val="007152DA"/>
    <w:rsid w:val="007165F2"/>
    <w:rsid w:val="00716A0C"/>
    <w:rsid w:val="00721163"/>
    <w:rsid w:val="00721DA1"/>
    <w:rsid w:val="00722B0E"/>
    <w:rsid w:val="00730852"/>
    <w:rsid w:val="007317F3"/>
    <w:rsid w:val="00732245"/>
    <w:rsid w:val="007346FB"/>
    <w:rsid w:val="00735BE6"/>
    <w:rsid w:val="0073606D"/>
    <w:rsid w:val="0073686C"/>
    <w:rsid w:val="00736F12"/>
    <w:rsid w:val="0074573B"/>
    <w:rsid w:val="007505EC"/>
    <w:rsid w:val="00751473"/>
    <w:rsid w:val="00751CFB"/>
    <w:rsid w:val="00754C50"/>
    <w:rsid w:val="00755547"/>
    <w:rsid w:val="00756CBB"/>
    <w:rsid w:val="00756F94"/>
    <w:rsid w:val="00760268"/>
    <w:rsid w:val="00763B62"/>
    <w:rsid w:val="007656D7"/>
    <w:rsid w:val="00766177"/>
    <w:rsid w:val="0076617A"/>
    <w:rsid w:val="00770B32"/>
    <w:rsid w:val="007717F8"/>
    <w:rsid w:val="00773A1A"/>
    <w:rsid w:val="0077520A"/>
    <w:rsid w:val="00776369"/>
    <w:rsid w:val="00781019"/>
    <w:rsid w:val="00786F15"/>
    <w:rsid w:val="00793E77"/>
    <w:rsid w:val="0079444A"/>
    <w:rsid w:val="007955D1"/>
    <w:rsid w:val="00796B0F"/>
    <w:rsid w:val="0079791E"/>
    <w:rsid w:val="007A4362"/>
    <w:rsid w:val="007A69B3"/>
    <w:rsid w:val="007B0EE7"/>
    <w:rsid w:val="007B13E1"/>
    <w:rsid w:val="007B1B8D"/>
    <w:rsid w:val="007B59E5"/>
    <w:rsid w:val="007B6403"/>
    <w:rsid w:val="007C0C30"/>
    <w:rsid w:val="007C1232"/>
    <w:rsid w:val="007C137A"/>
    <w:rsid w:val="007C1EE6"/>
    <w:rsid w:val="007C2AA4"/>
    <w:rsid w:val="007C470F"/>
    <w:rsid w:val="007C749D"/>
    <w:rsid w:val="007D01B0"/>
    <w:rsid w:val="007D66BD"/>
    <w:rsid w:val="007E1911"/>
    <w:rsid w:val="007E4C58"/>
    <w:rsid w:val="007E5677"/>
    <w:rsid w:val="007F4F61"/>
    <w:rsid w:val="007F5EE8"/>
    <w:rsid w:val="00800150"/>
    <w:rsid w:val="00800306"/>
    <w:rsid w:val="00800DB8"/>
    <w:rsid w:val="008031AB"/>
    <w:rsid w:val="008060A7"/>
    <w:rsid w:val="008107F4"/>
    <w:rsid w:val="00810E9C"/>
    <w:rsid w:val="0081167F"/>
    <w:rsid w:val="00811E7C"/>
    <w:rsid w:val="0081460B"/>
    <w:rsid w:val="00814A70"/>
    <w:rsid w:val="00824D1E"/>
    <w:rsid w:val="00824E67"/>
    <w:rsid w:val="008260C0"/>
    <w:rsid w:val="00837464"/>
    <w:rsid w:val="008411BF"/>
    <w:rsid w:val="00841553"/>
    <w:rsid w:val="00853858"/>
    <w:rsid w:val="008548D2"/>
    <w:rsid w:val="00864013"/>
    <w:rsid w:val="00865FA7"/>
    <w:rsid w:val="008669AC"/>
    <w:rsid w:val="00867052"/>
    <w:rsid w:val="008676DC"/>
    <w:rsid w:val="00883626"/>
    <w:rsid w:val="00884A2D"/>
    <w:rsid w:val="008865E1"/>
    <w:rsid w:val="0088690A"/>
    <w:rsid w:val="008933DE"/>
    <w:rsid w:val="00897A22"/>
    <w:rsid w:val="008A03DC"/>
    <w:rsid w:val="008A636E"/>
    <w:rsid w:val="008B025E"/>
    <w:rsid w:val="008B0603"/>
    <w:rsid w:val="008B0CAC"/>
    <w:rsid w:val="008B3456"/>
    <w:rsid w:val="008B3DDF"/>
    <w:rsid w:val="008C06B8"/>
    <w:rsid w:val="008C6FA2"/>
    <w:rsid w:val="008D02B4"/>
    <w:rsid w:val="008D0B2B"/>
    <w:rsid w:val="008D2956"/>
    <w:rsid w:val="008D3E7D"/>
    <w:rsid w:val="008D465D"/>
    <w:rsid w:val="008E04EE"/>
    <w:rsid w:val="008E27FE"/>
    <w:rsid w:val="008E2E54"/>
    <w:rsid w:val="008E3732"/>
    <w:rsid w:val="008E43D4"/>
    <w:rsid w:val="008E7E69"/>
    <w:rsid w:val="008F2E90"/>
    <w:rsid w:val="008F51CC"/>
    <w:rsid w:val="008F65B0"/>
    <w:rsid w:val="008F6859"/>
    <w:rsid w:val="009005F1"/>
    <w:rsid w:val="00900D79"/>
    <w:rsid w:val="00901229"/>
    <w:rsid w:val="009101ED"/>
    <w:rsid w:val="0091597B"/>
    <w:rsid w:val="00916F28"/>
    <w:rsid w:val="00921645"/>
    <w:rsid w:val="00921CAA"/>
    <w:rsid w:val="00924520"/>
    <w:rsid w:val="009276B9"/>
    <w:rsid w:val="009311FD"/>
    <w:rsid w:val="00934A47"/>
    <w:rsid w:val="009404CE"/>
    <w:rsid w:val="009418CD"/>
    <w:rsid w:val="00945CC6"/>
    <w:rsid w:val="0094749B"/>
    <w:rsid w:val="009533C0"/>
    <w:rsid w:val="00953A88"/>
    <w:rsid w:val="00955198"/>
    <w:rsid w:val="00955405"/>
    <w:rsid w:val="009561E6"/>
    <w:rsid w:val="00963111"/>
    <w:rsid w:val="00970153"/>
    <w:rsid w:val="00971E69"/>
    <w:rsid w:val="009740D1"/>
    <w:rsid w:val="00977059"/>
    <w:rsid w:val="00977D5C"/>
    <w:rsid w:val="00984BE8"/>
    <w:rsid w:val="00985C4A"/>
    <w:rsid w:val="00986232"/>
    <w:rsid w:val="00990FDB"/>
    <w:rsid w:val="00994D73"/>
    <w:rsid w:val="00995E9D"/>
    <w:rsid w:val="009963D7"/>
    <w:rsid w:val="009966E8"/>
    <w:rsid w:val="009A33EA"/>
    <w:rsid w:val="009A766C"/>
    <w:rsid w:val="009B6FB3"/>
    <w:rsid w:val="009B7798"/>
    <w:rsid w:val="009C0DA2"/>
    <w:rsid w:val="009C0F1B"/>
    <w:rsid w:val="009C3D9F"/>
    <w:rsid w:val="009D29B2"/>
    <w:rsid w:val="009D3F06"/>
    <w:rsid w:val="009D5681"/>
    <w:rsid w:val="009E03EE"/>
    <w:rsid w:val="009E1192"/>
    <w:rsid w:val="009E1999"/>
    <w:rsid w:val="009E50A9"/>
    <w:rsid w:val="009E58E9"/>
    <w:rsid w:val="009E5DC3"/>
    <w:rsid w:val="009F18F3"/>
    <w:rsid w:val="009F35C1"/>
    <w:rsid w:val="00A01120"/>
    <w:rsid w:val="00A0221F"/>
    <w:rsid w:val="00A0345A"/>
    <w:rsid w:val="00A0368D"/>
    <w:rsid w:val="00A06F38"/>
    <w:rsid w:val="00A10338"/>
    <w:rsid w:val="00A10508"/>
    <w:rsid w:val="00A167D3"/>
    <w:rsid w:val="00A207B4"/>
    <w:rsid w:val="00A220B0"/>
    <w:rsid w:val="00A22DFB"/>
    <w:rsid w:val="00A23394"/>
    <w:rsid w:val="00A23C66"/>
    <w:rsid w:val="00A30442"/>
    <w:rsid w:val="00A31464"/>
    <w:rsid w:val="00A410DD"/>
    <w:rsid w:val="00A41D03"/>
    <w:rsid w:val="00A41D2F"/>
    <w:rsid w:val="00A53B27"/>
    <w:rsid w:val="00A54D85"/>
    <w:rsid w:val="00A560D0"/>
    <w:rsid w:val="00A614D8"/>
    <w:rsid w:val="00A61F19"/>
    <w:rsid w:val="00A624E1"/>
    <w:rsid w:val="00A63550"/>
    <w:rsid w:val="00A6392C"/>
    <w:rsid w:val="00A7114D"/>
    <w:rsid w:val="00A73165"/>
    <w:rsid w:val="00A7641D"/>
    <w:rsid w:val="00A76768"/>
    <w:rsid w:val="00A76C8A"/>
    <w:rsid w:val="00A80D34"/>
    <w:rsid w:val="00A82017"/>
    <w:rsid w:val="00A84933"/>
    <w:rsid w:val="00A86C40"/>
    <w:rsid w:val="00A875D4"/>
    <w:rsid w:val="00A90790"/>
    <w:rsid w:val="00A9330E"/>
    <w:rsid w:val="00A94242"/>
    <w:rsid w:val="00A95BF1"/>
    <w:rsid w:val="00AB0F91"/>
    <w:rsid w:val="00AB2169"/>
    <w:rsid w:val="00AB38AD"/>
    <w:rsid w:val="00AC1063"/>
    <w:rsid w:val="00AC4459"/>
    <w:rsid w:val="00AC492B"/>
    <w:rsid w:val="00AD16D2"/>
    <w:rsid w:val="00AD18D5"/>
    <w:rsid w:val="00AD39A7"/>
    <w:rsid w:val="00AD3A5A"/>
    <w:rsid w:val="00AD7314"/>
    <w:rsid w:val="00AD75BB"/>
    <w:rsid w:val="00AE131E"/>
    <w:rsid w:val="00AE25EE"/>
    <w:rsid w:val="00AE341A"/>
    <w:rsid w:val="00AE5492"/>
    <w:rsid w:val="00AE6C18"/>
    <w:rsid w:val="00AF1880"/>
    <w:rsid w:val="00AF3838"/>
    <w:rsid w:val="00AF592F"/>
    <w:rsid w:val="00AF61C3"/>
    <w:rsid w:val="00B002F1"/>
    <w:rsid w:val="00B0522F"/>
    <w:rsid w:val="00B06539"/>
    <w:rsid w:val="00B06972"/>
    <w:rsid w:val="00B1275F"/>
    <w:rsid w:val="00B15074"/>
    <w:rsid w:val="00B158E5"/>
    <w:rsid w:val="00B169A5"/>
    <w:rsid w:val="00B2507B"/>
    <w:rsid w:val="00B277C0"/>
    <w:rsid w:val="00B33FBA"/>
    <w:rsid w:val="00B37BB8"/>
    <w:rsid w:val="00B4127E"/>
    <w:rsid w:val="00B41C78"/>
    <w:rsid w:val="00B43F7A"/>
    <w:rsid w:val="00B44891"/>
    <w:rsid w:val="00B454A0"/>
    <w:rsid w:val="00B45FEC"/>
    <w:rsid w:val="00B52605"/>
    <w:rsid w:val="00B545D3"/>
    <w:rsid w:val="00B54AA6"/>
    <w:rsid w:val="00B57C65"/>
    <w:rsid w:val="00B57CB7"/>
    <w:rsid w:val="00B57CDD"/>
    <w:rsid w:val="00B654A0"/>
    <w:rsid w:val="00B73127"/>
    <w:rsid w:val="00B75EB4"/>
    <w:rsid w:val="00B8540B"/>
    <w:rsid w:val="00B85459"/>
    <w:rsid w:val="00B91393"/>
    <w:rsid w:val="00B92B93"/>
    <w:rsid w:val="00B937F0"/>
    <w:rsid w:val="00B94BC7"/>
    <w:rsid w:val="00B95262"/>
    <w:rsid w:val="00B953F5"/>
    <w:rsid w:val="00BA451E"/>
    <w:rsid w:val="00BA7D4B"/>
    <w:rsid w:val="00BA7DB1"/>
    <w:rsid w:val="00BB04E1"/>
    <w:rsid w:val="00BB1BE6"/>
    <w:rsid w:val="00BB201A"/>
    <w:rsid w:val="00BB2E8E"/>
    <w:rsid w:val="00BB3673"/>
    <w:rsid w:val="00BB3694"/>
    <w:rsid w:val="00BB5F6B"/>
    <w:rsid w:val="00BD0481"/>
    <w:rsid w:val="00BD0673"/>
    <w:rsid w:val="00BE2A91"/>
    <w:rsid w:val="00BE3C87"/>
    <w:rsid w:val="00BE3D1B"/>
    <w:rsid w:val="00BE5C19"/>
    <w:rsid w:val="00BE5D36"/>
    <w:rsid w:val="00BF5046"/>
    <w:rsid w:val="00BF5AA2"/>
    <w:rsid w:val="00BF6088"/>
    <w:rsid w:val="00BF6C6C"/>
    <w:rsid w:val="00C0071F"/>
    <w:rsid w:val="00C02F81"/>
    <w:rsid w:val="00C03978"/>
    <w:rsid w:val="00C20692"/>
    <w:rsid w:val="00C20BB1"/>
    <w:rsid w:val="00C21FC4"/>
    <w:rsid w:val="00C24FAA"/>
    <w:rsid w:val="00C2621D"/>
    <w:rsid w:val="00C31403"/>
    <w:rsid w:val="00C336C6"/>
    <w:rsid w:val="00C3515F"/>
    <w:rsid w:val="00C361C7"/>
    <w:rsid w:val="00C370CD"/>
    <w:rsid w:val="00C43BC5"/>
    <w:rsid w:val="00C45478"/>
    <w:rsid w:val="00C511E9"/>
    <w:rsid w:val="00C53154"/>
    <w:rsid w:val="00C5365D"/>
    <w:rsid w:val="00C565D6"/>
    <w:rsid w:val="00C5693F"/>
    <w:rsid w:val="00C6173A"/>
    <w:rsid w:val="00C62BD6"/>
    <w:rsid w:val="00C63061"/>
    <w:rsid w:val="00C66E16"/>
    <w:rsid w:val="00C7170A"/>
    <w:rsid w:val="00C7347A"/>
    <w:rsid w:val="00C74724"/>
    <w:rsid w:val="00C76A63"/>
    <w:rsid w:val="00C80971"/>
    <w:rsid w:val="00C811C5"/>
    <w:rsid w:val="00C82228"/>
    <w:rsid w:val="00C834FA"/>
    <w:rsid w:val="00C85CA1"/>
    <w:rsid w:val="00C908A8"/>
    <w:rsid w:val="00C90F0A"/>
    <w:rsid w:val="00CA6D19"/>
    <w:rsid w:val="00CB411B"/>
    <w:rsid w:val="00CB4CA1"/>
    <w:rsid w:val="00CB6620"/>
    <w:rsid w:val="00CC165A"/>
    <w:rsid w:val="00CC2E02"/>
    <w:rsid w:val="00CC74CB"/>
    <w:rsid w:val="00CD1031"/>
    <w:rsid w:val="00CD159D"/>
    <w:rsid w:val="00CD1C4D"/>
    <w:rsid w:val="00CD222F"/>
    <w:rsid w:val="00CD2532"/>
    <w:rsid w:val="00CE1F8C"/>
    <w:rsid w:val="00CE4351"/>
    <w:rsid w:val="00CF024F"/>
    <w:rsid w:val="00CF35EB"/>
    <w:rsid w:val="00CF4FFA"/>
    <w:rsid w:val="00CF6FFB"/>
    <w:rsid w:val="00D028FA"/>
    <w:rsid w:val="00D039FC"/>
    <w:rsid w:val="00D03A1B"/>
    <w:rsid w:val="00D1449B"/>
    <w:rsid w:val="00D1535B"/>
    <w:rsid w:val="00D162F2"/>
    <w:rsid w:val="00D17DD0"/>
    <w:rsid w:val="00D23CDF"/>
    <w:rsid w:val="00D24025"/>
    <w:rsid w:val="00D24DB8"/>
    <w:rsid w:val="00D3008F"/>
    <w:rsid w:val="00D3780F"/>
    <w:rsid w:val="00D37F37"/>
    <w:rsid w:val="00D40BB7"/>
    <w:rsid w:val="00D44318"/>
    <w:rsid w:val="00D44D96"/>
    <w:rsid w:val="00D45BBB"/>
    <w:rsid w:val="00D51029"/>
    <w:rsid w:val="00D519C7"/>
    <w:rsid w:val="00D51AFB"/>
    <w:rsid w:val="00D55B74"/>
    <w:rsid w:val="00D60277"/>
    <w:rsid w:val="00D609F9"/>
    <w:rsid w:val="00D6369B"/>
    <w:rsid w:val="00D65FBD"/>
    <w:rsid w:val="00D754E9"/>
    <w:rsid w:val="00D769C8"/>
    <w:rsid w:val="00D81456"/>
    <w:rsid w:val="00D83083"/>
    <w:rsid w:val="00D8596D"/>
    <w:rsid w:val="00D8743C"/>
    <w:rsid w:val="00D87CF0"/>
    <w:rsid w:val="00D94F17"/>
    <w:rsid w:val="00D9512D"/>
    <w:rsid w:val="00D95288"/>
    <w:rsid w:val="00D96C9A"/>
    <w:rsid w:val="00DA2621"/>
    <w:rsid w:val="00DA2A61"/>
    <w:rsid w:val="00DA372A"/>
    <w:rsid w:val="00DA38B6"/>
    <w:rsid w:val="00DB1968"/>
    <w:rsid w:val="00DB239E"/>
    <w:rsid w:val="00DB3CE6"/>
    <w:rsid w:val="00DB4ED7"/>
    <w:rsid w:val="00DB56E8"/>
    <w:rsid w:val="00DB6E6B"/>
    <w:rsid w:val="00DC0948"/>
    <w:rsid w:val="00DC1AAB"/>
    <w:rsid w:val="00DC5664"/>
    <w:rsid w:val="00DC57AA"/>
    <w:rsid w:val="00DC6238"/>
    <w:rsid w:val="00DC70CC"/>
    <w:rsid w:val="00DD1862"/>
    <w:rsid w:val="00DD24AC"/>
    <w:rsid w:val="00DD589C"/>
    <w:rsid w:val="00DE4741"/>
    <w:rsid w:val="00DE7BEC"/>
    <w:rsid w:val="00DF01AD"/>
    <w:rsid w:val="00DF054E"/>
    <w:rsid w:val="00DF0AAC"/>
    <w:rsid w:val="00DF3C24"/>
    <w:rsid w:val="00DF40CC"/>
    <w:rsid w:val="00DF475E"/>
    <w:rsid w:val="00DF64AA"/>
    <w:rsid w:val="00DF7DE2"/>
    <w:rsid w:val="00E17B4F"/>
    <w:rsid w:val="00E21E05"/>
    <w:rsid w:val="00E23B32"/>
    <w:rsid w:val="00E23CD7"/>
    <w:rsid w:val="00E25019"/>
    <w:rsid w:val="00E26947"/>
    <w:rsid w:val="00E30A8D"/>
    <w:rsid w:val="00E30FB1"/>
    <w:rsid w:val="00E36049"/>
    <w:rsid w:val="00E406E8"/>
    <w:rsid w:val="00E44480"/>
    <w:rsid w:val="00E444B1"/>
    <w:rsid w:val="00E531A3"/>
    <w:rsid w:val="00E546D0"/>
    <w:rsid w:val="00E55888"/>
    <w:rsid w:val="00E56DBC"/>
    <w:rsid w:val="00E57466"/>
    <w:rsid w:val="00E63287"/>
    <w:rsid w:val="00E634FE"/>
    <w:rsid w:val="00E63FE7"/>
    <w:rsid w:val="00E64EDC"/>
    <w:rsid w:val="00E718F1"/>
    <w:rsid w:val="00E7201E"/>
    <w:rsid w:val="00E72D5B"/>
    <w:rsid w:val="00E7401B"/>
    <w:rsid w:val="00E7431B"/>
    <w:rsid w:val="00E74BFA"/>
    <w:rsid w:val="00E77330"/>
    <w:rsid w:val="00E80234"/>
    <w:rsid w:val="00E80DA5"/>
    <w:rsid w:val="00E84CDB"/>
    <w:rsid w:val="00E919FC"/>
    <w:rsid w:val="00EA1315"/>
    <w:rsid w:val="00EA682D"/>
    <w:rsid w:val="00EB5AC0"/>
    <w:rsid w:val="00EC142C"/>
    <w:rsid w:val="00EC3B6E"/>
    <w:rsid w:val="00EC7925"/>
    <w:rsid w:val="00ED130A"/>
    <w:rsid w:val="00EE03F6"/>
    <w:rsid w:val="00EE0E37"/>
    <w:rsid w:val="00EE3F04"/>
    <w:rsid w:val="00EE53B5"/>
    <w:rsid w:val="00EE5B17"/>
    <w:rsid w:val="00EE5DBE"/>
    <w:rsid w:val="00EE604B"/>
    <w:rsid w:val="00EF5992"/>
    <w:rsid w:val="00EF5C15"/>
    <w:rsid w:val="00EF63E9"/>
    <w:rsid w:val="00EF670E"/>
    <w:rsid w:val="00F00035"/>
    <w:rsid w:val="00F03F35"/>
    <w:rsid w:val="00F116F8"/>
    <w:rsid w:val="00F12585"/>
    <w:rsid w:val="00F14F77"/>
    <w:rsid w:val="00F16D5B"/>
    <w:rsid w:val="00F20117"/>
    <w:rsid w:val="00F20304"/>
    <w:rsid w:val="00F279D8"/>
    <w:rsid w:val="00F32592"/>
    <w:rsid w:val="00F33A71"/>
    <w:rsid w:val="00F34306"/>
    <w:rsid w:val="00F37509"/>
    <w:rsid w:val="00F4122F"/>
    <w:rsid w:val="00F41C4A"/>
    <w:rsid w:val="00F43DBD"/>
    <w:rsid w:val="00F46E23"/>
    <w:rsid w:val="00F55282"/>
    <w:rsid w:val="00F55BD9"/>
    <w:rsid w:val="00F57005"/>
    <w:rsid w:val="00F62CE1"/>
    <w:rsid w:val="00F71825"/>
    <w:rsid w:val="00F71D42"/>
    <w:rsid w:val="00F73FC4"/>
    <w:rsid w:val="00F74DA0"/>
    <w:rsid w:val="00F82C5E"/>
    <w:rsid w:val="00F83001"/>
    <w:rsid w:val="00F8349A"/>
    <w:rsid w:val="00F839DC"/>
    <w:rsid w:val="00F86269"/>
    <w:rsid w:val="00F86439"/>
    <w:rsid w:val="00F877D9"/>
    <w:rsid w:val="00F974C7"/>
    <w:rsid w:val="00FA1989"/>
    <w:rsid w:val="00FA4983"/>
    <w:rsid w:val="00FB3088"/>
    <w:rsid w:val="00FC37A7"/>
    <w:rsid w:val="00FC3CAA"/>
    <w:rsid w:val="00FC3FD3"/>
    <w:rsid w:val="00FC4875"/>
    <w:rsid w:val="00FC5C88"/>
    <w:rsid w:val="00FC6CDF"/>
    <w:rsid w:val="00FD14E1"/>
    <w:rsid w:val="00FD1F9C"/>
    <w:rsid w:val="00FD3425"/>
    <w:rsid w:val="00FD63EE"/>
    <w:rsid w:val="00FD696B"/>
    <w:rsid w:val="00FE06B7"/>
    <w:rsid w:val="00FE34BB"/>
    <w:rsid w:val="00FE4DA9"/>
    <w:rsid w:val="00FE59D1"/>
    <w:rsid w:val="00FE748F"/>
    <w:rsid w:val="00FF0D68"/>
    <w:rsid w:val="00FF1609"/>
    <w:rsid w:val="00FF2A2B"/>
    <w:rsid w:val="00FF3616"/>
    <w:rsid w:val="00FF593A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64751"/>
  <w15:chartTrackingRefBased/>
  <w15:docId w15:val="{587A4ECF-AF68-4F16-B415-B7AF0FCE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81456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,Obiekt,List Paragraph1,normalny tekst,Akapit z listą11,BulletC,Nagłowek 3,Dot pt,F5 List Paragraph,Recommendation,List Paragraph11,lp1,Preambuła,Akapit z listą numerowaną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,Obiekt Znak,List Paragraph1 Znak,normalny tekst Znak,Akapit z listą11 Znak,BulletC Znak,Nagłowek 3 Znak,Dot pt Znak,F5 List Paragraph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komentarzaZnak1">
    <w:name w:val="Tekst komentarza Znak1"/>
    <w:uiPriority w:val="99"/>
    <w:semiHidden/>
    <w:rsid w:val="008C6FA2"/>
    <w:rPr>
      <w:rFonts w:eastAsia="Arial Unicode MS"/>
      <w:lang w:val="en-US" w:eastAsia="zh-CN"/>
    </w:rPr>
  </w:style>
  <w:style w:type="paragraph" w:customStyle="1" w:styleId="TableParagraph">
    <w:name w:val="Table Paragraph"/>
    <w:basedOn w:val="Normalny"/>
    <w:rsid w:val="00C80971"/>
    <w:pPr>
      <w:widowControl w:val="0"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venir-Light" w:eastAsia="Times New Roman" w:hAnsi="Avenir-Light" w:cs="Avenir-Light"/>
      <w:sz w:val="22"/>
      <w:szCs w:val="22"/>
      <w:bdr w:val="none" w:sz="0" w:space="0" w:color="auto"/>
    </w:rPr>
  </w:style>
  <w:style w:type="character" w:customStyle="1" w:styleId="Nierozpoznanawzmianka2">
    <w:name w:val="Nierozpoznana wzmianka2"/>
    <w:uiPriority w:val="99"/>
    <w:semiHidden/>
    <w:unhideWhenUsed/>
    <w:rsid w:val="00C20BB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97748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B91393"/>
  </w:style>
  <w:style w:type="character" w:customStyle="1" w:styleId="WW8Num3z6">
    <w:name w:val="WW8Num3z6"/>
    <w:rsid w:val="00AD75BB"/>
  </w:style>
  <w:style w:type="paragraph" w:customStyle="1" w:styleId="Akapitzlist2">
    <w:name w:val="Akapit z listą2"/>
    <w:basedOn w:val="Normalny"/>
    <w:rsid w:val="00AD75B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auto"/>
        <w:bar w:val="none" w:sz="0" w:color="auto"/>
      </w:pBdr>
      <w:suppressAutoHyphens/>
      <w:ind w:left="720"/>
      <w:contextualSpacing/>
    </w:pPr>
    <w:rPr>
      <w:sz w:val="20"/>
      <w:szCs w:val="20"/>
      <w:bdr w:val="none" w:sz="0" w:space="0" w:color="aut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A86AC-ABEF-4F9E-BA0E-E60014C0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89618356</Template>
  <TotalTime>37</TotalTime>
  <Pages>1</Pages>
  <Words>1908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Links>
    <vt:vector size="48" baseType="variant">
      <vt:variant>
        <vt:i4>8257636</vt:i4>
      </vt:variant>
      <vt:variant>
        <vt:i4>21</vt:i4>
      </vt:variant>
      <vt:variant>
        <vt:i4>0</vt:i4>
      </vt:variant>
      <vt:variant>
        <vt:i4>5</vt:i4>
      </vt:variant>
      <vt:variant>
        <vt:lpwstr>https://bip.wladyslawowo.pl/artykul/przetargi-2</vt:lpwstr>
      </vt:variant>
      <vt:variant>
        <vt:lpwstr/>
      </vt:variant>
      <vt:variant>
        <vt:i4>4128817</vt:i4>
      </vt:variant>
      <vt:variant>
        <vt:i4>18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15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4325479</vt:i4>
      </vt:variant>
      <vt:variant>
        <vt:i4>12</vt:i4>
      </vt:variant>
      <vt:variant>
        <vt:i4>0</vt:i4>
      </vt:variant>
      <vt:variant>
        <vt:i4>5</vt:i4>
      </vt:variant>
      <vt:variant>
        <vt:lpwstr>mailto:zopo@wladyslawowo.pl</vt:lpwstr>
      </vt:variant>
      <vt:variant>
        <vt:lpwstr/>
      </vt:variant>
      <vt:variant>
        <vt:i4>4325479</vt:i4>
      </vt:variant>
      <vt:variant>
        <vt:i4>9</vt:i4>
      </vt:variant>
      <vt:variant>
        <vt:i4>0</vt:i4>
      </vt:variant>
      <vt:variant>
        <vt:i4>5</vt:i4>
      </vt:variant>
      <vt:variant>
        <vt:lpwstr>mailto:zopo@wladyslawowo.pl</vt:lpwstr>
      </vt:variant>
      <vt:variant>
        <vt:lpwstr/>
      </vt:variant>
      <vt:variant>
        <vt:i4>2883709</vt:i4>
      </vt:variant>
      <vt:variant>
        <vt:i4>6</vt:i4>
      </vt:variant>
      <vt:variant>
        <vt:i4>0</vt:i4>
      </vt:variant>
      <vt:variant>
        <vt:i4>5</vt:i4>
      </vt:variant>
      <vt:variant>
        <vt:lpwstr>https://www.java.com/pl/download/manual.jsp</vt:lpwstr>
      </vt:variant>
      <vt:variant>
        <vt:lpwstr/>
      </vt:variant>
      <vt:variant>
        <vt:i4>3932257</vt:i4>
      </vt:variant>
      <vt:variant>
        <vt:i4>3</vt:i4>
      </vt:variant>
      <vt:variant>
        <vt:i4>0</vt:i4>
      </vt:variant>
      <vt:variant>
        <vt:i4>5</vt:i4>
      </vt:variant>
      <vt:variant>
        <vt:lpwstr>https://nazwajednostki.ezamawiajacy.pl/</vt:lpwstr>
      </vt:variant>
      <vt:variant>
        <vt:lpwstr/>
      </vt:variant>
      <vt:variant>
        <vt:i4>4980740</vt:i4>
      </vt:variant>
      <vt:variant>
        <vt:i4>0</vt:i4>
      </vt:variant>
      <vt:variant>
        <vt:i4>0</vt:i4>
      </vt:variant>
      <vt:variant>
        <vt:i4>5</vt:i4>
      </vt:variant>
      <vt:variant>
        <vt:lpwstr>https://wladyslawowo.ezamawiajacy.pl/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7</cp:revision>
  <cp:lastPrinted>2024-11-21T08:01:00Z</cp:lastPrinted>
  <dcterms:created xsi:type="dcterms:W3CDTF">2025-12-09T12:09:00Z</dcterms:created>
  <dcterms:modified xsi:type="dcterms:W3CDTF">2025-12-10T12:56:00Z</dcterms:modified>
</cp:coreProperties>
</file>